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2B2C5" w14:textId="6FCF0D1C" w:rsidR="00BE1A6D" w:rsidRPr="008E6F64" w:rsidRDefault="00BE1A6D" w:rsidP="007B765C">
      <w:pPr>
        <w:pStyle w:val="Heading3"/>
        <w:numPr>
          <w:ilvl w:val="0"/>
          <w:numId w:val="0"/>
        </w:numPr>
        <w:spacing w:after="220"/>
        <w:rPr>
          <w:rFonts w:ascii="Arial" w:hAnsi="Arial" w:cs="Arial"/>
        </w:rPr>
      </w:pPr>
      <w:r w:rsidRPr="008E6F64">
        <w:rPr>
          <w:rFonts w:ascii="Arial" w:hAnsi="Arial" w:cs="Arial"/>
        </w:rPr>
        <w:t xml:space="preserve">Form </w:t>
      </w:r>
      <w:r w:rsidR="00A5260F" w:rsidRPr="008E6F64">
        <w:rPr>
          <w:rFonts w:ascii="Arial" w:hAnsi="Arial" w:cs="Arial"/>
        </w:rPr>
        <w:t>4.2</w:t>
      </w:r>
      <w:r w:rsidRPr="008E6F64">
        <w:rPr>
          <w:rFonts w:ascii="Arial" w:hAnsi="Arial" w:cs="Arial"/>
        </w:rPr>
        <w:t>-</w:t>
      </w:r>
      <w:r w:rsidR="003B7609" w:rsidRPr="008E6F64">
        <w:rPr>
          <w:rFonts w:ascii="Arial" w:hAnsi="Arial" w:cs="Arial"/>
        </w:rPr>
        <w:t>2</w:t>
      </w:r>
      <w:r w:rsidRPr="008E6F64">
        <w:rPr>
          <w:rFonts w:ascii="Arial" w:hAnsi="Arial" w:cs="Arial"/>
        </w:rPr>
        <w:t xml:space="preserve"> Question Development Checklist</w:t>
      </w:r>
    </w:p>
    <w:p w14:paraId="0411310C"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Does the concept being measured have a direct, important relationship to the ability to perform the job?</w:t>
      </w:r>
    </w:p>
    <w:p w14:paraId="073F87B2" w14:textId="1410810D"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 xml:space="preserve">Does the question match the testing objective and intent of the knowledge </w:t>
      </w:r>
      <w:r w:rsidR="00463032" w:rsidRPr="008E6F64">
        <w:rPr>
          <w:rFonts w:cs="Arial"/>
        </w:rPr>
        <w:t>or</w:t>
      </w:r>
      <w:r w:rsidRPr="008E6F64">
        <w:rPr>
          <w:rFonts w:cs="Arial"/>
        </w:rPr>
        <w:t xml:space="preserve"> ability?</w:t>
      </w:r>
    </w:p>
    <w:p w14:paraId="2062DECE" w14:textId="5833879E"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Is the question clear, concise, and easy to read?  Could it be stated more simply and still provide the necessary information?  Should it be reworded or split into more than one question?</w:t>
      </w:r>
    </w:p>
    <w:p w14:paraId="020A851D"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 xml:space="preserve">Is each question stated </w:t>
      </w:r>
      <w:proofErr w:type="gramStart"/>
      <w:r w:rsidRPr="008E6F64">
        <w:rPr>
          <w:rFonts w:cs="Arial"/>
        </w:rPr>
        <w:t>positively, unless</w:t>
      </w:r>
      <w:proofErr w:type="gramEnd"/>
      <w:r w:rsidRPr="008E6F64">
        <w:rPr>
          <w:rFonts w:cs="Arial"/>
        </w:rPr>
        <w:t xml:space="preserve"> the intent is to test knowledge of what not to do?</w:t>
      </w:r>
    </w:p>
    <w:p w14:paraId="11D049E3"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Does the question provide all necessary information, stipulations, and assumptions needed for a correct response?  Does the stem include as much information as possible?</w:t>
      </w:r>
    </w:p>
    <w:p w14:paraId="25DB430A"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Is the question written at the highest appropriate level of knowledge or ability for the job position of the person being tested?</w:t>
      </w:r>
    </w:p>
    <w:p w14:paraId="269A2A19"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Is the question free of unnecessary difficulty, trickiness, or irrelevance?</w:t>
      </w:r>
    </w:p>
    <w:p w14:paraId="59258BD3" w14:textId="53F63AE2"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Is the question limited to one concept or topic?</w:t>
      </w:r>
      <w:r w:rsidR="5A2183A9" w:rsidRPr="008E6F64">
        <w:rPr>
          <w:rFonts w:cs="Arial"/>
        </w:rPr>
        <w:t xml:space="preserve"> </w:t>
      </w:r>
      <w:r w:rsidRPr="008E6F64">
        <w:rPr>
          <w:rFonts w:cs="Arial"/>
        </w:rPr>
        <w:t xml:space="preserve"> </w:t>
      </w:r>
      <w:r w:rsidR="270389CC" w:rsidRPr="008E6F64">
        <w:rPr>
          <w:rFonts w:cs="Arial"/>
        </w:rPr>
        <w:t>I</w:t>
      </w:r>
      <w:r w:rsidRPr="008E6F64">
        <w:rPr>
          <w:rFonts w:cs="Arial"/>
        </w:rPr>
        <w:t>s it something other than a collection of true/false items?</w:t>
      </w:r>
    </w:p>
    <w:p w14:paraId="007836B6"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Does the question have face validity?</w:t>
      </w:r>
    </w:p>
    <w:p w14:paraId="4D08349C"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Are key points underlined or highlighted?</w:t>
      </w:r>
    </w:p>
    <w:p w14:paraId="3067EA62" w14:textId="77777777"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Is each question separate and independent of all other questions?</w:t>
      </w:r>
    </w:p>
    <w:p w14:paraId="55A5AF92" w14:textId="283DD781"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 xml:space="preserve">Are the answer options homogeneous and are the distractors highly plausible?  Is there only one correct answer?  Are common misconceptions used as distractors?  Is the question free of trivial </w:t>
      </w:r>
      <w:r w:rsidRPr="008E6F64">
        <w:rPr>
          <w:rFonts w:cs="Arial"/>
          <w:color w:val="auto"/>
        </w:rPr>
        <w:t>distractors and overlapping answer options?</w:t>
      </w:r>
    </w:p>
    <w:p w14:paraId="44EA51C9" w14:textId="6A6A9E77" w:rsidR="00BE1A6D" w:rsidRPr="008E6F64" w:rsidRDefault="001138E9"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Does the question avoid the use of</w:t>
      </w:r>
      <w:r w:rsidR="00BE1A6D" w:rsidRPr="008E6F64">
        <w:rPr>
          <w:rFonts w:cs="Arial"/>
        </w:rPr>
        <w:t xml:space="preserve"> “none of the above” and “all of the above”?</w:t>
      </w:r>
    </w:p>
    <w:p w14:paraId="6110553C" w14:textId="2B1D931B" w:rsidR="00BE1A6D" w:rsidRPr="008E6F64" w:rsidRDefault="001138E9"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Does each question have</w:t>
      </w:r>
      <w:r w:rsidR="00BE1A6D" w:rsidRPr="008E6F64">
        <w:rPr>
          <w:rFonts w:cs="Arial"/>
        </w:rPr>
        <w:t xml:space="preserve"> four answer options?</w:t>
      </w:r>
    </w:p>
    <w:p w14:paraId="603E8F20" w14:textId="28A14AB4" w:rsidR="00BE1A6D" w:rsidRPr="008E6F64" w:rsidRDefault="00BE1A6D" w:rsidP="00CD366A">
      <w:pPr>
        <w:pStyle w:val="ListParagraph"/>
        <w:widowControl w:val="0"/>
        <w:numPr>
          <w:ilvl w:val="0"/>
          <w:numId w:val="30"/>
        </w:numPr>
        <w:tabs>
          <w:tab w:val="left" w:pos="-1440"/>
          <w:tab w:val="left" w:pos="720"/>
        </w:tabs>
        <w:spacing w:after="220"/>
        <w:ind w:hanging="720"/>
        <w:contextualSpacing w:val="0"/>
        <w:rPr>
          <w:rFonts w:cs="Arial"/>
        </w:rPr>
      </w:pPr>
      <w:r w:rsidRPr="008E6F64">
        <w:rPr>
          <w:rFonts w:cs="Arial"/>
        </w:rPr>
        <w:t xml:space="preserve">Are the answer options </w:t>
      </w:r>
      <w:r w:rsidR="001138E9" w:rsidRPr="008E6F64">
        <w:rPr>
          <w:rFonts w:cs="Arial"/>
        </w:rPr>
        <w:t>for</w:t>
      </w:r>
      <w:r w:rsidRPr="008E6F64">
        <w:rPr>
          <w:rFonts w:cs="Arial"/>
        </w:rPr>
        <w:t xml:space="preserve"> the questions ordered sequentially?</w:t>
      </w:r>
    </w:p>
    <w:p w14:paraId="5FE2B56D" w14:textId="026F6158" w:rsidR="00DC2A4C" w:rsidRPr="00572F01" w:rsidRDefault="00BE1A6D" w:rsidP="00F4256D">
      <w:pPr>
        <w:pStyle w:val="ListParagraph"/>
        <w:widowControl w:val="0"/>
        <w:numPr>
          <w:ilvl w:val="0"/>
          <w:numId w:val="0"/>
        </w:numPr>
        <w:tabs>
          <w:tab w:val="left" w:pos="-1440"/>
          <w:tab w:val="left" w:pos="720"/>
        </w:tabs>
        <w:spacing w:after="220"/>
        <w:contextualSpacing w:val="0"/>
        <w:rPr>
          <w:rFonts w:cs="Arial"/>
        </w:rPr>
      </w:pPr>
      <w:r w:rsidRPr="00572F01">
        <w:rPr>
          <w:rFonts w:cs="Arial"/>
        </w:rPr>
        <w:t>Is the question free of “specific determiners” (e.g., </w:t>
      </w:r>
      <w:proofErr w:type="gramStart"/>
      <w:r w:rsidRPr="00572F01">
        <w:rPr>
          <w:rFonts w:cs="Arial"/>
        </w:rPr>
        <w:t>logical</w:t>
      </w:r>
      <w:proofErr w:type="gramEnd"/>
      <w:r w:rsidRPr="00572F01">
        <w:rPr>
          <w:rFonts w:cs="Arial"/>
        </w:rPr>
        <w:t xml:space="preserve"> or grammatical inconsistencies, incorrect answers that are consistently different, verbal associations between the stem and the answer options)</w:t>
      </w:r>
      <w:r w:rsidR="5B6182C9" w:rsidRPr="00572F01">
        <w:rPr>
          <w:rFonts w:cs="Arial"/>
        </w:rPr>
        <w:t>?</w:t>
      </w:r>
    </w:p>
    <w:sectPr w:rsidR="00DC2A4C" w:rsidRPr="00572F01" w:rsidSect="00572F01">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016FB" w14:textId="77777777" w:rsidR="00110E1D" w:rsidRDefault="00110E1D" w:rsidP="00645ADC">
      <w:r>
        <w:separator/>
      </w:r>
    </w:p>
  </w:endnote>
  <w:endnote w:type="continuationSeparator" w:id="0">
    <w:p w14:paraId="7D7EE8F5" w14:textId="77777777" w:rsidR="00110E1D" w:rsidRDefault="00110E1D" w:rsidP="00645ADC">
      <w:r>
        <w:continuationSeparator/>
      </w:r>
    </w:p>
  </w:endnote>
  <w:endnote w:type="continuationNotice" w:id="1">
    <w:p w14:paraId="2EF5691B" w14:textId="77777777" w:rsidR="00110E1D" w:rsidRDefault="00110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ona Lisa Recut">
    <w:altName w:val="Mang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576FDC" w14:textId="77777777" w:rsidR="00572F01" w:rsidRDefault="00572F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85707" w14:textId="6FDF86C6" w:rsidR="00345400" w:rsidRPr="00345400" w:rsidRDefault="00345400" w:rsidP="003454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6A1B9" w14:textId="77777777" w:rsidR="00572F01" w:rsidRDefault="00572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345D83" w14:textId="77777777" w:rsidR="00110E1D" w:rsidRDefault="00110E1D" w:rsidP="00645ADC">
      <w:r>
        <w:separator/>
      </w:r>
    </w:p>
  </w:footnote>
  <w:footnote w:type="continuationSeparator" w:id="0">
    <w:p w14:paraId="72E704AD" w14:textId="77777777" w:rsidR="00110E1D" w:rsidRDefault="00110E1D" w:rsidP="00645ADC">
      <w:r>
        <w:continuationSeparator/>
      </w:r>
    </w:p>
  </w:footnote>
  <w:footnote w:type="continuationNotice" w:id="1">
    <w:p w14:paraId="01499AF4" w14:textId="77777777" w:rsidR="00110E1D" w:rsidRDefault="00110E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E27B9" w14:textId="77777777" w:rsidR="00572F01" w:rsidRDefault="00572F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226AC" w14:textId="77777777" w:rsidR="00572F01" w:rsidRDefault="00572F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00A08" w14:textId="77777777" w:rsidR="00572F01" w:rsidRDefault="00572F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lowerLetter"/>
      <w:pStyle w:val="Level5"/>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 w15:restartNumberingAfterBreak="0">
    <w:nsid w:val="00000008"/>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9"/>
    <w:multiLevelType w:val="multilevel"/>
    <w:tmpl w:val="7910F458"/>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A"/>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C"/>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D"/>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pStyle w:val="Level4"/>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E"/>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F"/>
    <w:multiLevelType w:val="multilevel"/>
    <w:tmpl w:val="00000000"/>
    <w:name w:val="AutoList13"/>
    <w:lvl w:ilvl="0">
      <w:start w:val="1"/>
      <w:numFmt w:val="decimal"/>
      <w:lvlText w:val="%1."/>
      <w:lvlJc w:val="left"/>
    </w:lvl>
    <w:lvl w:ilvl="1">
      <w:start w:val="1"/>
      <w:numFmt w:val="decimal"/>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10"/>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1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1B80F5D"/>
    <w:multiLevelType w:val="hybridMultilevel"/>
    <w:tmpl w:val="095C9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94BF8"/>
    <w:multiLevelType w:val="hybridMultilevel"/>
    <w:tmpl w:val="681A0BA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549635A"/>
    <w:multiLevelType w:val="hybridMultilevel"/>
    <w:tmpl w:val="A1B8A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5D9052C"/>
    <w:multiLevelType w:val="hybridMultilevel"/>
    <w:tmpl w:val="7E0E5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0B6391"/>
    <w:multiLevelType w:val="hybridMultilevel"/>
    <w:tmpl w:val="E6281C5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980"/>
        </w:tabs>
        <w:ind w:left="1980" w:hanging="360"/>
      </w:pPr>
      <w:rPr>
        <w:rFonts w:ascii="Symbol" w:hAnsi="Symbol" w:hint="default"/>
      </w:rPr>
    </w:lvl>
    <w:lvl w:ilvl="2" w:tplc="04090001">
      <w:start w:val="1"/>
      <w:numFmt w:val="bullet"/>
      <w:lvlText w:val=""/>
      <w:lvlJc w:val="left"/>
      <w:pPr>
        <w:tabs>
          <w:tab w:val="num" w:pos="1980"/>
        </w:tabs>
        <w:ind w:left="1980" w:hanging="360"/>
      </w:pPr>
      <w:rPr>
        <w:rFonts w:ascii="Symbol" w:hAnsi="Symbol" w:hint="default"/>
      </w:rPr>
    </w:lvl>
    <w:lvl w:ilvl="3" w:tplc="0F300F70">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08392850"/>
    <w:multiLevelType w:val="hybridMultilevel"/>
    <w:tmpl w:val="43F0ACD0"/>
    <w:lvl w:ilvl="0" w:tplc="04090015">
      <w:start w:val="1"/>
      <w:numFmt w:val="upperLetter"/>
      <w:lvlText w:val="%1."/>
      <w:lvlJc w:val="left"/>
      <w:pPr>
        <w:tabs>
          <w:tab w:val="num" w:pos="638"/>
        </w:tabs>
        <w:ind w:left="638" w:hanging="360"/>
      </w:pPr>
      <w:rPr>
        <w:rFonts w:hint="default"/>
      </w:rPr>
    </w:lvl>
    <w:lvl w:ilvl="1" w:tplc="04090001">
      <w:start w:val="1"/>
      <w:numFmt w:val="bullet"/>
      <w:lvlText w:val=""/>
      <w:lvlJc w:val="left"/>
      <w:pPr>
        <w:tabs>
          <w:tab w:val="num" w:pos="2340"/>
        </w:tabs>
        <w:ind w:left="2340" w:hanging="360"/>
      </w:pPr>
      <w:rPr>
        <w:rFonts w:ascii="Symbol" w:hAnsi="Symbol" w:hint="default"/>
      </w:rPr>
    </w:lvl>
    <w:lvl w:ilvl="2" w:tplc="04090001">
      <w:start w:val="1"/>
      <w:numFmt w:val="bullet"/>
      <w:lvlText w:val=""/>
      <w:lvlJc w:val="left"/>
      <w:pPr>
        <w:tabs>
          <w:tab w:val="num" w:pos="2340"/>
        </w:tabs>
        <w:ind w:left="2340" w:hanging="360"/>
      </w:pPr>
      <w:rPr>
        <w:rFonts w:ascii="Symbol" w:hAnsi="Symbol" w:hint="default"/>
      </w:rPr>
    </w:lvl>
    <w:lvl w:ilvl="3" w:tplc="0F300F70">
      <w:start w:val="1"/>
      <w:numFmt w:val="upp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648"/>
        </w:tabs>
        <w:ind w:left="36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828"/>
        </w:tabs>
        <w:ind w:left="54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8" w15:restartNumberingAfterBreak="0">
    <w:nsid w:val="0BFF747C"/>
    <w:multiLevelType w:val="hybridMultilevel"/>
    <w:tmpl w:val="F8A0C75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0DDD1887"/>
    <w:multiLevelType w:val="hybridMultilevel"/>
    <w:tmpl w:val="370A0366"/>
    <w:lvl w:ilvl="0" w:tplc="04090001">
      <w:start w:val="1"/>
      <w:numFmt w:val="bullet"/>
      <w:lvlText w:val=""/>
      <w:lvlJc w:val="left"/>
      <w:pPr>
        <w:tabs>
          <w:tab w:val="num" w:pos="720"/>
        </w:tabs>
        <w:ind w:left="720" w:hanging="360"/>
      </w:pPr>
      <w:rPr>
        <w:rFonts w:ascii="Symbol" w:hAnsi="Symbol" w:hint="default"/>
        <w:b w:val="0"/>
        <w:sz w:val="22"/>
        <w:szCs w:val="22"/>
      </w:rPr>
    </w:lvl>
    <w:lvl w:ilvl="1" w:tplc="04090001">
      <w:start w:val="1"/>
      <w:numFmt w:val="bullet"/>
      <w:lvlText w:val=""/>
      <w:lvlJc w:val="left"/>
      <w:pPr>
        <w:tabs>
          <w:tab w:val="num" w:pos="1440"/>
        </w:tabs>
        <w:ind w:left="1440" w:hanging="360"/>
      </w:pPr>
      <w:rPr>
        <w:rFonts w:ascii="Symbol" w:hAnsi="Symbol" w:hint="default"/>
        <w:b w:val="0"/>
        <w:sz w:val="24"/>
        <w:szCs w:val="24"/>
      </w:rPr>
    </w:lvl>
    <w:lvl w:ilvl="2" w:tplc="EA520882">
      <w:start w:val="1"/>
      <w:numFmt w:val="upperLetter"/>
      <w:lvlText w:val="%3."/>
      <w:lvlJc w:val="left"/>
      <w:pPr>
        <w:tabs>
          <w:tab w:val="num" w:pos="2340"/>
        </w:tabs>
        <w:ind w:left="2340" w:hanging="360"/>
      </w:pPr>
      <w:rPr>
        <w:rFonts w:cs="Times New Roman" w:hint="default"/>
        <w:sz w:val="20"/>
        <w:szCs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E714AC9"/>
    <w:multiLevelType w:val="hybridMultilevel"/>
    <w:tmpl w:val="90684FC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EC956B0"/>
    <w:multiLevelType w:val="hybridMultilevel"/>
    <w:tmpl w:val="CBBECE9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1D30C73"/>
    <w:multiLevelType w:val="hybridMultilevel"/>
    <w:tmpl w:val="898C3A10"/>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980"/>
        </w:tabs>
        <w:ind w:left="1980" w:hanging="360"/>
      </w:pPr>
      <w:rPr>
        <w:rFonts w:ascii="Symbol" w:hAnsi="Symbol" w:hint="default"/>
      </w:rPr>
    </w:lvl>
    <w:lvl w:ilvl="2" w:tplc="04090001">
      <w:start w:val="1"/>
      <w:numFmt w:val="bullet"/>
      <w:lvlText w:val=""/>
      <w:lvlJc w:val="left"/>
      <w:pPr>
        <w:tabs>
          <w:tab w:val="num" w:pos="1980"/>
        </w:tabs>
        <w:ind w:left="1980" w:hanging="360"/>
      </w:pPr>
      <w:rPr>
        <w:rFonts w:ascii="Symbol" w:hAnsi="Symbol" w:hint="default"/>
      </w:rPr>
    </w:lvl>
    <w:lvl w:ilvl="3" w:tplc="0F300F70">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120152B3"/>
    <w:multiLevelType w:val="hybridMultilevel"/>
    <w:tmpl w:val="E8664D70"/>
    <w:lvl w:ilvl="0" w:tplc="F94ED57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34E4801"/>
    <w:multiLevelType w:val="hybridMultilevel"/>
    <w:tmpl w:val="229AB0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3DB6C90"/>
    <w:multiLevelType w:val="hybridMultilevel"/>
    <w:tmpl w:val="647C5050"/>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16091268"/>
    <w:multiLevelType w:val="multilevel"/>
    <w:tmpl w:val="97D65402"/>
    <w:numStyleLink w:val="NUREGListStyle"/>
  </w:abstractNum>
  <w:abstractNum w:abstractNumId="27" w15:restartNumberingAfterBreak="0">
    <w:nsid w:val="19DE07A7"/>
    <w:multiLevelType w:val="hybridMultilevel"/>
    <w:tmpl w:val="86BEA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C8366E"/>
    <w:multiLevelType w:val="hybridMultilevel"/>
    <w:tmpl w:val="A8FEA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F06F21"/>
    <w:multiLevelType w:val="hybridMultilevel"/>
    <w:tmpl w:val="C59A18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44D4F2A"/>
    <w:multiLevelType w:val="hybridMultilevel"/>
    <w:tmpl w:val="841A6CA0"/>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28324519"/>
    <w:multiLevelType w:val="hybridMultilevel"/>
    <w:tmpl w:val="3D4AB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3D003F"/>
    <w:multiLevelType w:val="hybridMultilevel"/>
    <w:tmpl w:val="5AE68E66"/>
    <w:lvl w:ilvl="0" w:tplc="8B5CB420">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D89141C"/>
    <w:multiLevelType w:val="hybridMultilevel"/>
    <w:tmpl w:val="5094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DE2A61"/>
    <w:multiLevelType w:val="hybridMultilevel"/>
    <w:tmpl w:val="F77E3AB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5485C0D"/>
    <w:multiLevelType w:val="hybridMultilevel"/>
    <w:tmpl w:val="72522E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359B46E6"/>
    <w:multiLevelType w:val="hybridMultilevel"/>
    <w:tmpl w:val="495A8636"/>
    <w:lvl w:ilvl="0" w:tplc="04090015">
      <w:start w:val="1"/>
      <w:numFmt w:val="upp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38B54133"/>
    <w:multiLevelType w:val="hybridMultilevel"/>
    <w:tmpl w:val="B5E47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9D551D9"/>
    <w:multiLevelType w:val="hybridMultilevel"/>
    <w:tmpl w:val="8FC056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A79068B"/>
    <w:multiLevelType w:val="hybridMultilevel"/>
    <w:tmpl w:val="FF4CCEA6"/>
    <w:lvl w:ilvl="0" w:tplc="6680CAB8">
      <w:start w:val="3"/>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8860679"/>
    <w:multiLevelType w:val="hybridMultilevel"/>
    <w:tmpl w:val="7E865C60"/>
    <w:lvl w:ilvl="0" w:tplc="3756628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D536A5"/>
    <w:multiLevelType w:val="hybridMultilevel"/>
    <w:tmpl w:val="95429B3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A7819BB"/>
    <w:multiLevelType w:val="hybridMultilevel"/>
    <w:tmpl w:val="BB2898B4"/>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4AEC122C"/>
    <w:multiLevelType w:val="hybridMultilevel"/>
    <w:tmpl w:val="91E6991E"/>
    <w:lvl w:ilvl="0" w:tplc="FAE246FC">
      <w:start w:val="1"/>
      <w:numFmt w:val="bullet"/>
      <w:pStyle w:val="ListParagraph"/>
      <w:lvlText w:val=""/>
      <w:lvlJc w:val="left"/>
      <w:pPr>
        <w:ind w:left="-1152" w:hanging="360"/>
      </w:pPr>
      <w:rPr>
        <w:rFonts w:ascii="Symbol" w:hAnsi="Symbol" w:hint="default"/>
      </w:rPr>
    </w:lvl>
    <w:lvl w:ilvl="1" w:tplc="04090003" w:tentative="1">
      <w:start w:val="1"/>
      <w:numFmt w:val="bullet"/>
      <w:lvlText w:val="o"/>
      <w:lvlJc w:val="left"/>
      <w:pPr>
        <w:ind w:left="-432" w:hanging="360"/>
      </w:pPr>
      <w:rPr>
        <w:rFonts w:ascii="Courier New" w:hAnsi="Courier New" w:cs="Courier New" w:hint="default"/>
      </w:rPr>
    </w:lvl>
    <w:lvl w:ilvl="2" w:tplc="04090005" w:tentative="1">
      <w:start w:val="1"/>
      <w:numFmt w:val="bullet"/>
      <w:lvlText w:val=""/>
      <w:lvlJc w:val="left"/>
      <w:pPr>
        <w:ind w:left="288" w:hanging="360"/>
      </w:pPr>
      <w:rPr>
        <w:rFonts w:ascii="Wingdings" w:hAnsi="Wingdings" w:hint="default"/>
      </w:rPr>
    </w:lvl>
    <w:lvl w:ilvl="3" w:tplc="04090001" w:tentative="1">
      <w:start w:val="1"/>
      <w:numFmt w:val="bullet"/>
      <w:lvlText w:val=""/>
      <w:lvlJc w:val="left"/>
      <w:pPr>
        <w:ind w:left="1008" w:hanging="360"/>
      </w:pPr>
      <w:rPr>
        <w:rFonts w:ascii="Symbol" w:hAnsi="Symbol" w:hint="default"/>
      </w:rPr>
    </w:lvl>
    <w:lvl w:ilvl="4" w:tplc="04090003" w:tentative="1">
      <w:start w:val="1"/>
      <w:numFmt w:val="bullet"/>
      <w:lvlText w:val="o"/>
      <w:lvlJc w:val="left"/>
      <w:pPr>
        <w:ind w:left="1728" w:hanging="360"/>
      </w:pPr>
      <w:rPr>
        <w:rFonts w:ascii="Courier New" w:hAnsi="Courier New" w:cs="Courier New" w:hint="default"/>
      </w:rPr>
    </w:lvl>
    <w:lvl w:ilvl="5" w:tplc="04090005" w:tentative="1">
      <w:start w:val="1"/>
      <w:numFmt w:val="bullet"/>
      <w:lvlText w:val=""/>
      <w:lvlJc w:val="left"/>
      <w:pPr>
        <w:ind w:left="2448" w:hanging="360"/>
      </w:pPr>
      <w:rPr>
        <w:rFonts w:ascii="Wingdings" w:hAnsi="Wingdings" w:hint="default"/>
      </w:rPr>
    </w:lvl>
    <w:lvl w:ilvl="6" w:tplc="04090001" w:tentative="1">
      <w:start w:val="1"/>
      <w:numFmt w:val="bullet"/>
      <w:lvlText w:val=""/>
      <w:lvlJc w:val="left"/>
      <w:pPr>
        <w:ind w:left="3168" w:hanging="360"/>
      </w:pPr>
      <w:rPr>
        <w:rFonts w:ascii="Symbol" w:hAnsi="Symbol" w:hint="default"/>
      </w:rPr>
    </w:lvl>
    <w:lvl w:ilvl="7" w:tplc="04090003" w:tentative="1">
      <w:start w:val="1"/>
      <w:numFmt w:val="bullet"/>
      <w:lvlText w:val="o"/>
      <w:lvlJc w:val="left"/>
      <w:pPr>
        <w:ind w:left="3888" w:hanging="360"/>
      </w:pPr>
      <w:rPr>
        <w:rFonts w:ascii="Courier New" w:hAnsi="Courier New" w:cs="Courier New" w:hint="default"/>
      </w:rPr>
    </w:lvl>
    <w:lvl w:ilvl="8" w:tplc="04090005" w:tentative="1">
      <w:start w:val="1"/>
      <w:numFmt w:val="bullet"/>
      <w:lvlText w:val=""/>
      <w:lvlJc w:val="left"/>
      <w:pPr>
        <w:ind w:left="4608" w:hanging="360"/>
      </w:pPr>
      <w:rPr>
        <w:rFonts w:ascii="Wingdings" w:hAnsi="Wingdings" w:hint="default"/>
      </w:rPr>
    </w:lvl>
  </w:abstractNum>
  <w:abstractNum w:abstractNumId="46" w15:restartNumberingAfterBreak="0">
    <w:nsid w:val="4D2956CE"/>
    <w:multiLevelType w:val="hybridMultilevel"/>
    <w:tmpl w:val="CE90123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50027C2"/>
    <w:multiLevelType w:val="hybridMultilevel"/>
    <w:tmpl w:val="E560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664B61"/>
    <w:multiLevelType w:val="hybridMultilevel"/>
    <w:tmpl w:val="3C38B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ED01E6F"/>
    <w:multiLevelType w:val="hybridMultilevel"/>
    <w:tmpl w:val="6428DD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F080A0B"/>
    <w:multiLevelType w:val="hybridMultilevel"/>
    <w:tmpl w:val="E250C176"/>
    <w:lvl w:ilvl="0" w:tplc="694E6DD6">
      <w:start w:val="1"/>
      <w:numFmt w:val="decimal"/>
      <w:pStyle w:val="1021instructions"/>
      <w:lvlText w:val="%1."/>
      <w:lvlJc w:val="left"/>
      <w:pPr>
        <w:ind w:left="360" w:hanging="360"/>
      </w:pPr>
      <w:rPr>
        <w:rFonts w:ascii="Arial" w:eastAsiaTheme="minorHAnsi" w:hAnsi="Arial" w:cs="Arial" w:hint="default"/>
        <w:b/>
      </w:rPr>
    </w:lvl>
    <w:lvl w:ilvl="1" w:tplc="6A2EFB00">
      <w:start w:val="5"/>
      <w:numFmt w:val="bullet"/>
      <w:lvlText w:val="•"/>
      <w:lvlJc w:val="left"/>
      <w:pPr>
        <w:ind w:left="1440" w:hanging="720"/>
      </w:pPr>
      <w:rPr>
        <w:rFonts w:ascii="Arial" w:eastAsiaTheme="minorHAnsi"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0084EC4"/>
    <w:multiLevelType w:val="hybridMultilevel"/>
    <w:tmpl w:val="88A259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0BB3958"/>
    <w:multiLevelType w:val="hybridMultilevel"/>
    <w:tmpl w:val="64429070"/>
    <w:lvl w:ilvl="0" w:tplc="04090015">
      <w:start w:val="1"/>
      <w:numFmt w:val="upperLetter"/>
      <w:lvlText w:val="%1."/>
      <w:lvlJc w:val="lef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3" w15:restartNumberingAfterBreak="0">
    <w:nsid w:val="61D4504F"/>
    <w:multiLevelType w:val="hybridMultilevel"/>
    <w:tmpl w:val="3528937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24A0521"/>
    <w:multiLevelType w:val="hybridMultilevel"/>
    <w:tmpl w:val="6592F34A"/>
    <w:lvl w:ilvl="0" w:tplc="04090015">
      <w:start w:val="4"/>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58E404A"/>
    <w:multiLevelType w:val="hybridMultilevel"/>
    <w:tmpl w:val="1DD49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8042886"/>
    <w:multiLevelType w:val="hybridMultilevel"/>
    <w:tmpl w:val="A8925F5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8775A95"/>
    <w:multiLevelType w:val="hybridMultilevel"/>
    <w:tmpl w:val="98F093E6"/>
    <w:lvl w:ilvl="0" w:tplc="6B3EAA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9A23DCE"/>
    <w:multiLevelType w:val="hybridMultilevel"/>
    <w:tmpl w:val="A7C85032"/>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980"/>
        </w:tabs>
        <w:ind w:left="1980" w:hanging="360"/>
      </w:pPr>
      <w:rPr>
        <w:rFonts w:ascii="Symbol" w:hAnsi="Symbol" w:hint="default"/>
      </w:rPr>
    </w:lvl>
    <w:lvl w:ilvl="2" w:tplc="04090001">
      <w:start w:val="1"/>
      <w:numFmt w:val="bullet"/>
      <w:lvlText w:val=""/>
      <w:lvlJc w:val="left"/>
      <w:pPr>
        <w:tabs>
          <w:tab w:val="num" w:pos="1980"/>
        </w:tabs>
        <w:ind w:left="1980" w:hanging="360"/>
      </w:pPr>
      <w:rPr>
        <w:rFonts w:ascii="Symbol" w:hAnsi="Symbol" w:hint="default"/>
      </w:rPr>
    </w:lvl>
    <w:lvl w:ilvl="3" w:tplc="0F300F70">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15:restartNumberingAfterBreak="0">
    <w:nsid w:val="69D7298A"/>
    <w:multiLevelType w:val="hybridMultilevel"/>
    <w:tmpl w:val="4AFAC258"/>
    <w:lvl w:ilvl="0" w:tplc="6B3EAAA6">
      <w:start w:val="1"/>
      <w:numFmt w:val="bullet"/>
      <w:lvlText w:val="–"/>
      <w:lvlJc w:val="left"/>
      <w:pPr>
        <w:ind w:left="1512" w:hanging="360"/>
      </w:pPr>
      <w:rPr>
        <w:rFonts w:ascii="Arial" w:hAnsi="Aria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61" w15:restartNumberingAfterBreak="0">
    <w:nsid w:val="6AD11044"/>
    <w:multiLevelType w:val="hybridMultilevel"/>
    <w:tmpl w:val="7414A1C4"/>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6D582255"/>
    <w:multiLevelType w:val="hybridMultilevel"/>
    <w:tmpl w:val="0C3E1346"/>
    <w:lvl w:ilvl="0" w:tplc="04090019">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64" w15:restartNumberingAfterBreak="0">
    <w:nsid w:val="736C4203"/>
    <w:multiLevelType w:val="hybridMultilevel"/>
    <w:tmpl w:val="037C2286"/>
    <w:lvl w:ilvl="0" w:tplc="04090019">
      <w:start w:val="1"/>
      <w:numFmt w:val="lowerLetter"/>
      <w:lvlText w:val="%1."/>
      <w:lvlJc w:val="left"/>
      <w:pPr>
        <w:ind w:left="720" w:hanging="360"/>
      </w:pPr>
      <w:rPr>
        <w:rFonts w:hint="default"/>
      </w:rPr>
    </w:lvl>
    <w:lvl w:ilvl="1" w:tplc="B6F0943A">
      <w:start w:val="1"/>
      <w:numFmt w:val="lowerLetter"/>
      <w:lvlText w:val="%2."/>
      <w:lvlJc w:val="left"/>
      <w:pPr>
        <w:ind w:left="1800" w:hanging="720"/>
      </w:pPr>
      <w:rPr>
        <w:rFonts w:hint="default"/>
      </w:rPr>
    </w:lvl>
    <w:lvl w:ilvl="2" w:tplc="BE5204D2">
      <w:start w:val="1"/>
      <w:numFmt w:val="upperLetter"/>
      <w:lvlText w:val="%3."/>
      <w:lvlJc w:val="left"/>
      <w:pPr>
        <w:ind w:left="2340" w:hanging="360"/>
      </w:pPr>
      <w:rPr>
        <w:rFonts w:hint="default"/>
      </w:rPr>
    </w:lvl>
    <w:lvl w:ilvl="3" w:tplc="D7404A3E">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4DC6A3F"/>
    <w:multiLevelType w:val="hybridMultilevel"/>
    <w:tmpl w:val="9462F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01623E"/>
    <w:multiLevelType w:val="hybridMultilevel"/>
    <w:tmpl w:val="5D143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5F5B3C"/>
    <w:multiLevelType w:val="hybridMultilevel"/>
    <w:tmpl w:val="F0B60EF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78D2B9A"/>
    <w:multiLevelType w:val="hybridMultilevel"/>
    <w:tmpl w:val="93EEBE50"/>
    <w:lvl w:ilvl="0" w:tplc="C80C24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BB6D84"/>
    <w:multiLevelType w:val="hybridMultilevel"/>
    <w:tmpl w:val="5D32C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D42096"/>
    <w:multiLevelType w:val="hybridMultilevel"/>
    <w:tmpl w:val="94EED4BE"/>
    <w:lvl w:ilvl="0" w:tplc="2444A92E">
      <w:start w:val="1"/>
      <w:numFmt w:val="upperLetter"/>
      <w:lvlText w:val="%1."/>
      <w:lvlJc w:val="left"/>
      <w:pPr>
        <w:ind w:left="1440" w:hanging="360"/>
      </w:pPr>
      <w:rPr>
        <w:rFonts w:ascii="Arial" w:eastAsia="Times New Roman"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3"/>
  </w:num>
  <w:num w:numId="2">
    <w:abstractNumId w:val="12"/>
  </w:num>
  <w:num w:numId="3">
    <w:abstractNumId w:val="41"/>
  </w:num>
  <w:num w:numId="4">
    <w:abstractNumId w:val="58"/>
  </w:num>
  <w:num w:numId="5">
    <w:abstractNumId w:val="45"/>
  </w:num>
  <w:num w:numId="6">
    <w:abstractNumId w:val="32"/>
  </w:num>
  <w:num w:numId="7">
    <w:abstractNumId w:val="17"/>
  </w:num>
  <w:num w:numId="8">
    <w:abstractNumId w:val="26"/>
    <w:lvlOverride w:ilvl="0">
      <w:lvl w:ilvl="0">
        <w:numFmt w:val="decimal"/>
        <w:pStyle w:val="Heading1"/>
        <w:lvlText w:val=""/>
        <w:lvlJc w:val="left"/>
      </w:lvl>
    </w:lvlOverride>
    <w:lvlOverride w:ilvl="1">
      <w:lvl w:ilvl="1">
        <w:start w:val="1"/>
        <w:numFmt w:val="decimal"/>
        <w:pStyle w:val="Heading2"/>
        <w:lvlText w:val="%1.%2 "/>
        <w:lvlJc w:val="left"/>
        <w:pPr>
          <w:tabs>
            <w:tab w:val="num" w:pos="2088"/>
          </w:tabs>
          <w:ind w:left="180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
    <w:abstractNumId w:val="8"/>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startOverride w:val="1"/>
      <w:lvl w:ilvl="0">
        <w:start w:val="1"/>
        <w:numFmt w:val="upperLetter"/>
        <w:lvlText w:val="%1."/>
        <w:lvlJc w:val="left"/>
      </w:lvl>
    </w:lvlOverride>
    <w:lvlOverride w:ilvl="1">
      <w:startOverride w:val="1"/>
      <w:lvl w:ilvl="1">
        <w:start w:val="1"/>
        <w:numFmt w:val="upperLetter"/>
        <w:lvlText w:val="%2."/>
        <w:lvlJc w:val="left"/>
      </w:lvl>
    </w:lvlOverride>
    <w:lvlOverride w:ilvl="2">
      <w:startOverride w:val="1"/>
      <w:lvl w:ilvl="2">
        <w:start w:val="1"/>
        <w:numFmt w:val="upperLetter"/>
        <w:lvlText w:val="%3."/>
        <w:lvlJc w:val="left"/>
      </w:lvl>
    </w:lvlOverride>
    <w:lvlOverride w:ilvl="3">
      <w:startOverride w:val="1"/>
      <w:lvl w:ilvl="3">
        <w:start w:val="1"/>
        <w:numFmt w:val="upperLetter"/>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upperLetter"/>
        <w:lvlText w:val="%6."/>
        <w:lvlJc w:val="left"/>
      </w:lvl>
    </w:lvlOverride>
    <w:lvlOverride w:ilvl="6">
      <w:startOverride w:val="1"/>
      <w:lvl w:ilvl="6">
        <w:start w:val="1"/>
        <w:numFmt w:val="upperLetter"/>
        <w:lvlText w:val="%7."/>
        <w:lvlJc w:val="left"/>
      </w:lvl>
    </w:lvlOverride>
    <w:lvlOverride w:ilvl="7">
      <w:startOverride w:val="1"/>
      <w:lvl w:ilvl="7">
        <w:start w:val="1"/>
        <w:numFmt w:val="upperLetter"/>
        <w:lvlText w:val="%8."/>
        <w:lvlJc w:val="left"/>
      </w:lvl>
    </w:lvlOverride>
  </w:num>
  <w:num w:numId="11">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29"/>
  </w:num>
  <w:num w:numId="13">
    <w:abstractNumId w:val="64"/>
  </w:num>
  <w:num w:numId="14">
    <w:abstractNumId w:val="14"/>
  </w:num>
  <w:num w:numId="15">
    <w:abstractNumId w:val="11"/>
  </w:num>
  <w:num w:numId="16">
    <w:abstractNumId w:val="35"/>
  </w:num>
  <w:num w:numId="17">
    <w:abstractNumId w:val="56"/>
  </w:num>
  <w:num w:numId="18">
    <w:abstractNumId w:val="52"/>
  </w:num>
  <w:num w:numId="19">
    <w:abstractNumId w:val="44"/>
  </w:num>
  <w:num w:numId="20">
    <w:abstractNumId w:val="18"/>
  </w:num>
  <w:num w:numId="21">
    <w:abstractNumId w:val="30"/>
  </w:num>
  <w:num w:numId="22">
    <w:abstractNumId w:val="61"/>
  </w:num>
  <w:num w:numId="23">
    <w:abstractNumId w:val="37"/>
  </w:num>
  <w:num w:numId="24">
    <w:abstractNumId w:val="70"/>
  </w:num>
  <w:num w:numId="25">
    <w:abstractNumId w:val="25"/>
  </w:num>
  <w:num w:numId="26">
    <w:abstractNumId w:val="50"/>
  </w:num>
  <w:num w:numId="27">
    <w:abstractNumId w:val="13"/>
  </w:num>
  <w:num w:numId="28">
    <w:abstractNumId w:val="47"/>
  </w:num>
  <w:num w:numId="29">
    <w:abstractNumId w:val="7"/>
    <w:lvlOverride w:ilvl="0">
      <w:startOverride w:val="1"/>
      <w:lvl w:ilvl="0">
        <w:start w:val="1"/>
        <w:numFmt w:val="decimal"/>
        <w:lvlText w:val="%1."/>
        <w:lvlJc w:val="left"/>
      </w:lvl>
    </w:lvlOverride>
    <w:lvlOverride w:ilvl="1">
      <w:startOverride w:val="9"/>
      <w:lvl w:ilvl="1">
        <w:start w:val="9"/>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0">
    <w:abstractNumId w:val="27"/>
  </w:num>
  <w:num w:numId="31">
    <w:abstractNumId w:val="67"/>
  </w:num>
  <w:num w:numId="32">
    <w:abstractNumId w:val="38"/>
  </w:num>
  <w:num w:numId="33">
    <w:abstractNumId w:val="51"/>
  </w:num>
  <w:num w:numId="34">
    <w:abstractNumId w:val="21"/>
  </w:num>
  <w:num w:numId="35">
    <w:abstractNumId w:val="36"/>
  </w:num>
  <w:num w:numId="36">
    <w:abstractNumId w:val="53"/>
  </w:num>
  <w:num w:numId="37">
    <w:abstractNumId w:val="60"/>
  </w:num>
  <w:num w:numId="38">
    <w:abstractNumId w:val="62"/>
  </w:num>
  <w:num w:numId="39">
    <w:abstractNumId w:val="19"/>
  </w:num>
  <w:num w:numId="40">
    <w:abstractNumId w:val="49"/>
  </w:num>
  <w:num w:numId="41">
    <w:abstractNumId w:val="59"/>
  </w:num>
  <w:num w:numId="42">
    <w:abstractNumId w:val="15"/>
  </w:num>
  <w:num w:numId="43">
    <w:abstractNumId w:val="22"/>
  </w:num>
  <w:num w:numId="44">
    <w:abstractNumId w:val="66"/>
  </w:num>
  <w:num w:numId="45">
    <w:abstractNumId w:val="48"/>
  </w:num>
  <w:num w:numId="46">
    <w:abstractNumId w:val="28"/>
  </w:num>
  <w:num w:numId="47">
    <w:abstractNumId w:val="69"/>
  </w:num>
  <w:num w:numId="48">
    <w:abstractNumId w:val="10"/>
  </w:num>
  <w:num w:numId="49">
    <w:abstractNumId w:val="55"/>
  </w:num>
  <w:num w:numId="50">
    <w:abstractNumId w:val="31"/>
  </w:num>
  <w:num w:numId="51">
    <w:abstractNumId w:val="34"/>
  </w:num>
  <w:num w:numId="52">
    <w:abstractNumId w:val="23"/>
  </w:num>
  <w:num w:numId="53">
    <w:abstractNumId w:val="43"/>
  </w:num>
  <w:num w:numId="54">
    <w:abstractNumId w:val="33"/>
  </w:num>
  <w:num w:numId="55">
    <w:abstractNumId w:val="40"/>
  </w:num>
  <w:num w:numId="56">
    <w:abstractNumId w:val="42"/>
  </w:num>
  <w:num w:numId="57">
    <w:abstractNumId w:val="54"/>
  </w:num>
  <w:num w:numId="58">
    <w:abstractNumId w:val="68"/>
  </w:num>
  <w:num w:numId="59">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5"/>
  </w:num>
  <w:num w:numId="61">
    <w:abstractNumId w:val="46"/>
  </w:num>
  <w:num w:numId="62">
    <w:abstractNumId w:val="20"/>
  </w:num>
  <w:num w:numId="63">
    <w:abstractNumId w:val="39"/>
  </w:num>
  <w:num w:numId="64">
    <w:abstractNumId w:val="24"/>
  </w:num>
  <w:num w:numId="65">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48A"/>
    <w:rsid w:val="00000B49"/>
    <w:rsid w:val="00000FD4"/>
    <w:rsid w:val="00001208"/>
    <w:rsid w:val="00001757"/>
    <w:rsid w:val="00003FD0"/>
    <w:rsid w:val="00003FFF"/>
    <w:rsid w:val="00004379"/>
    <w:rsid w:val="00005381"/>
    <w:rsid w:val="000058EA"/>
    <w:rsid w:val="00005940"/>
    <w:rsid w:val="0000666B"/>
    <w:rsid w:val="00007813"/>
    <w:rsid w:val="000106CA"/>
    <w:rsid w:val="00010ED4"/>
    <w:rsid w:val="00011510"/>
    <w:rsid w:val="0001262A"/>
    <w:rsid w:val="00012FE1"/>
    <w:rsid w:val="00013276"/>
    <w:rsid w:val="000135B8"/>
    <w:rsid w:val="0001425F"/>
    <w:rsid w:val="0001515F"/>
    <w:rsid w:val="00016812"/>
    <w:rsid w:val="000205B7"/>
    <w:rsid w:val="00020F24"/>
    <w:rsid w:val="00021306"/>
    <w:rsid w:val="00022DDD"/>
    <w:rsid w:val="000247C9"/>
    <w:rsid w:val="00024FBB"/>
    <w:rsid w:val="00025294"/>
    <w:rsid w:val="000263B0"/>
    <w:rsid w:val="000269A3"/>
    <w:rsid w:val="00026DF7"/>
    <w:rsid w:val="0002714A"/>
    <w:rsid w:val="0003031B"/>
    <w:rsid w:val="00030CF8"/>
    <w:rsid w:val="00030F1B"/>
    <w:rsid w:val="00032B90"/>
    <w:rsid w:val="00032C3C"/>
    <w:rsid w:val="00034840"/>
    <w:rsid w:val="00035355"/>
    <w:rsid w:val="0003590C"/>
    <w:rsid w:val="00035912"/>
    <w:rsid w:val="00040BE3"/>
    <w:rsid w:val="00040E0A"/>
    <w:rsid w:val="00041101"/>
    <w:rsid w:val="0004115B"/>
    <w:rsid w:val="00042DFF"/>
    <w:rsid w:val="00043124"/>
    <w:rsid w:val="00044862"/>
    <w:rsid w:val="0004540D"/>
    <w:rsid w:val="000466E7"/>
    <w:rsid w:val="0004688E"/>
    <w:rsid w:val="00046D34"/>
    <w:rsid w:val="00047DEA"/>
    <w:rsid w:val="00050074"/>
    <w:rsid w:val="0005076D"/>
    <w:rsid w:val="00050E09"/>
    <w:rsid w:val="00050F33"/>
    <w:rsid w:val="00051106"/>
    <w:rsid w:val="00051306"/>
    <w:rsid w:val="00051FBF"/>
    <w:rsid w:val="00052C0E"/>
    <w:rsid w:val="00052CBB"/>
    <w:rsid w:val="00053E6B"/>
    <w:rsid w:val="00053EAE"/>
    <w:rsid w:val="00053EE8"/>
    <w:rsid w:val="00054356"/>
    <w:rsid w:val="00054DAD"/>
    <w:rsid w:val="00055422"/>
    <w:rsid w:val="00061A31"/>
    <w:rsid w:val="00062C87"/>
    <w:rsid w:val="000643F2"/>
    <w:rsid w:val="00064E22"/>
    <w:rsid w:val="00064EA0"/>
    <w:rsid w:val="000653CE"/>
    <w:rsid w:val="00065619"/>
    <w:rsid w:val="0006783B"/>
    <w:rsid w:val="000678BA"/>
    <w:rsid w:val="00067ECF"/>
    <w:rsid w:val="00070086"/>
    <w:rsid w:val="00070C77"/>
    <w:rsid w:val="00071512"/>
    <w:rsid w:val="00071D90"/>
    <w:rsid w:val="00072BCC"/>
    <w:rsid w:val="0007406F"/>
    <w:rsid w:val="0007484B"/>
    <w:rsid w:val="00074BCE"/>
    <w:rsid w:val="00075FAA"/>
    <w:rsid w:val="0007667A"/>
    <w:rsid w:val="00076837"/>
    <w:rsid w:val="000769E9"/>
    <w:rsid w:val="00080996"/>
    <w:rsid w:val="00082439"/>
    <w:rsid w:val="00085132"/>
    <w:rsid w:val="000856D8"/>
    <w:rsid w:val="000861C1"/>
    <w:rsid w:val="00086221"/>
    <w:rsid w:val="00090C29"/>
    <w:rsid w:val="000913CC"/>
    <w:rsid w:val="0009156F"/>
    <w:rsid w:val="0009175E"/>
    <w:rsid w:val="00091C0C"/>
    <w:rsid w:val="00092564"/>
    <w:rsid w:val="0009392A"/>
    <w:rsid w:val="00094137"/>
    <w:rsid w:val="000944CF"/>
    <w:rsid w:val="00095423"/>
    <w:rsid w:val="00096DD5"/>
    <w:rsid w:val="000A0211"/>
    <w:rsid w:val="000A0B8E"/>
    <w:rsid w:val="000A1E21"/>
    <w:rsid w:val="000A288F"/>
    <w:rsid w:val="000A3405"/>
    <w:rsid w:val="000A3CDE"/>
    <w:rsid w:val="000A47CE"/>
    <w:rsid w:val="000A4A53"/>
    <w:rsid w:val="000A5C0D"/>
    <w:rsid w:val="000A6454"/>
    <w:rsid w:val="000A6462"/>
    <w:rsid w:val="000A7C60"/>
    <w:rsid w:val="000B1931"/>
    <w:rsid w:val="000B19C6"/>
    <w:rsid w:val="000B2C7D"/>
    <w:rsid w:val="000B35EF"/>
    <w:rsid w:val="000B418F"/>
    <w:rsid w:val="000B4265"/>
    <w:rsid w:val="000B4977"/>
    <w:rsid w:val="000B5E77"/>
    <w:rsid w:val="000B6999"/>
    <w:rsid w:val="000B74BB"/>
    <w:rsid w:val="000C0F9D"/>
    <w:rsid w:val="000C2238"/>
    <w:rsid w:val="000C36C1"/>
    <w:rsid w:val="000C3ED6"/>
    <w:rsid w:val="000C4BF3"/>
    <w:rsid w:val="000C5715"/>
    <w:rsid w:val="000C734A"/>
    <w:rsid w:val="000C758C"/>
    <w:rsid w:val="000D0F16"/>
    <w:rsid w:val="000D27C6"/>
    <w:rsid w:val="000D3396"/>
    <w:rsid w:val="000D4476"/>
    <w:rsid w:val="000D54F9"/>
    <w:rsid w:val="000D6309"/>
    <w:rsid w:val="000D7621"/>
    <w:rsid w:val="000E0054"/>
    <w:rsid w:val="000E0FE8"/>
    <w:rsid w:val="000E1AC5"/>
    <w:rsid w:val="000E25FC"/>
    <w:rsid w:val="000E2739"/>
    <w:rsid w:val="000E4512"/>
    <w:rsid w:val="000E4CDE"/>
    <w:rsid w:val="000E5CFA"/>
    <w:rsid w:val="000E5D3D"/>
    <w:rsid w:val="000E633D"/>
    <w:rsid w:val="000E710A"/>
    <w:rsid w:val="000E716C"/>
    <w:rsid w:val="000E7B24"/>
    <w:rsid w:val="000F0693"/>
    <w:rsid w:val="000F1EFD"/>
    <w:rsid w:val="000F234E"/>
    <w:rsid w:val="000F5518"/>
    <w:rsid w:val="000F635F"/>
    <w:rsid w:val="000F63AE"/>
    <w:rsid w:val="000F6A05"/>
    <w:rsid w:val="000F7324"/>
    <w:rsid w:val="000F7809"/>
    <w:rsid w:val="000F7E0A"/>
    <w:rsid w:val="000F7FCA"/>
    <w:rsid w:val="0010105E"/>
    <w:rsid w:val="00101548"/>
    <w:rsid w:val="00101BEB"/>
    <w:rsid w:val="00102EF5"/>
    <w:rsid w:val="00102FD9"/>
    <w:rsid w:val="00105DF1"/>
    <w:rsid w:val="00106136"/>
    <w:rsid w:val="001062C6"/>
    <w:rsid w:val="001065E7"/>
    <w:rsid w:val="00107314"/>
    <w:rsid w:val="00107561"/>
    <w:rsid w:val="00110CDB"/>
    <w:rsid w:val="00110E1D"/>
    <w:rsid w:val="001126F8"/>
    <w:rsid w:val="001129CD"/>
    <w:rsid w:val="001132CB"/>
    <w:rsid w:val="00113356"/>
    <w:rsid w:val="0011374D"/>
    <w:rsid w:val="001138E9"/>
    <w:rsid w:val="00113925"/>
    <w:rsid w:val="00114377"/>
    <w:rsid w:val="00114720"/>
    <w:rsid w:val="00115574"/>
    <w:rsid w:val="00116180"/>
    <w:rsid w:val="0012072F"/>
    <w:rsid w:val="00120986"/>
    <w:rsid w:val="00121358"/>
    <w:rsid w:val="001222B9"/>
    <w:rsid w:val="001237DE"/>
    <w:rsid w:val="0012424D"/>
    <w:rsid w:val="001249D2"/>
    <w:rsid w:val="00124AD9"/>
    <w:rsid w:val="001264C7"/>
    <w:rsid w:val="00127441"/>
    <w:rsid w:val="001309BA"/>
    <w:rsid w:val="0013151B"/>
    <w:rsid w:val="001333BB"/>
    <w:rsid w:val="00134286"/>
    <w:rsid w:val="00134E0D"/>
    <w:rsid w:val="001359C5"/>
    <w:rsid w:val="001360C9"/>
    <w:rsid w:val="00136590"/>
    <w:rsid w:val="00136B91"/>
    <w:rsid w:val="0013799F"/>
    <w:rsid w:val="001409FB"/>
    <w:rsid w:val="0014194D"/>
    <w:rsid w:val="00141D90"/>
    <w:rsid w:val="001431C7"/>
    <w:rsid w:val="001431FB"/>
    <w:rsid w:val="00143651"/>
    <w:rsid w:val="0014431E"/>
    <w:rsid w:val="00145252"/>
    <w:rsid w:val="001475F1"/>
    <w:rsid w:val="00147A10"/>
    <w:rsid w:val="00150682"/>
    <w:rsid w:val="00150B3A"/>
    <w:rsid w:val="00151354"/>
    <w:rsid w:val="001520B9"/>
    <w:rsid w:val="00152416"/>
    <w:rsid w:val="00152D8C"/>
    <w:rsid w:val="001563A3"/>
    <w:rsid w:val="00156A0A"/>
    <w:rsid w:val="001571BB"/>
    <w:rsid w:val="00157D61"/>
    <w:rsid w:val="0016005E"/>
    <w:rsid w:val="00160C63"/>
    <w:rsid w:val="0016193B"/>
    <w:rsid w:val="00161A94"/>
    <w:rsid w:val="001628F6"/>
    <w:rsid w:val="0016382D"/>
    <w:rsid w:val="0016383A"/>
    <w:rsid w:val="0016386E"/>
    <w:rsid w:val="00164966"/>
    <w:rsid w:val="00164A3D"/>
    <w:rsid w:val="00164D45"/>
    <w:rsid w:val="00164D64"/>
    <w:rsid w:val="00166744"/>
    <w:rsid w:val="00166F76"/>
    <w:rsid w:val="0016729F"/>
    <w:rsid w:val="0016750E"/>
    <w:rsid w:val="00167AD1"/>
    <w:rsid w:val="00170595"/>
    <w:rsid w:val="001714C1"/>
    <w:rsid w:val="0017451E"/>
    <w:rsid w:val="00176375"/>
    <w:rsid w:val="0017680B"/>
    <w:rsid w:val="001772BA"/>
    <w:rsid w:val="0017793A"/>
    <w:rsid w:val="00177D50"/>
    <w:rsid w:val="00180B62"/>
    <w:rsid w:val="0018135C"/>
    <w:rsid w:val="00181879"/>
    <w:rsid w:val="00182D1B"/>
    <w:rsid w:val="00183125"/>
    <w:rsid w:val="001843A5"/>
    <w:rsid w:val="0018466E"/>
    <w:rsid w:val="00184C52"/>
    <w:rsid w:val="001866D6"/>
    <w:rsid w:val="00187DBC"/>
    <w:rsid w:val="001901AB"/>
    <w:rsid w:val="0019076E"/>
    <w:rsid w:val="0019095F"/>
    <w:rsid w:val="00190E76"/>
    <w:rsid w:val="00191B63"/>
    <w:rsid w:val="0019202B"/>
    <w:rsid w:val="00192E1A"/>
    <w:rsid w:val="001931FB"/>
    <w:rsid w:val="00193440"/>
    <w:rsid w:val="00193B08"/>
    <w:rsid w:val="00195053"/>
    <w:rsid w:val="00195A2D"/>
    <w:rsid w:val="0019710E"/>
    <w:rsid w:val="0019744D"/>
    <w:rsid w:val="00197DCC"/>
    <w:rsid w:val="00197FD2"/>
    <w:rsid w:val="001A094A"/>
    <w:rsid w:val="001A1DDF"/>
    <w:rsid w:val="001A2C9B"/>
    <w:rsid w:val="001A33C4"/>
    <w:rsid w:val="001A33DA"/>
    <w:rsid w:val="001A3E31"/>
    <w:rsid w:val="001A40BE"/>
    <w:rsid w:val="001A5CE5"/>
    <w:rsid w:val="001A5E1D"/>
    <w:rsid w:val="001A66B7"/>
    <w:rsid w:val="001A7C28"/>
    <w:rsid w:val="001B0327"/>
    <w:rsid w:val="001B0D3D"/>
    <w:rsid w:val="001B2144"/>
    <w:rsid w:val="001B21B5"/>
    <w:rsid w:val="001B2BD8"/>
    <w:rsid w:val="001B3AF8"/>
    <w:rsid w:val="001B3B91"/>
    <w:rsid w:val="001B4351"/>
    <w:rsid w:val="001B4416"/>
    <w:rsid w:val="001B49F0"/>
    <w:rsid w:val="001B5D4E"/>
    <w:rsid w:val="001B7290"/>
    <w:rsid w:val="001C15DC"/>
    <w:rsid w:val="001C184C"/>
    <w:rsid w:val="001C21F8"/>
    <w:rsid w:val="001C3A2B"/>
    <w:rsid w:val="001C3BB1"/>
    <w:rsid w:val="001C42EA"/>
    <w:rsid w:val="001C6DFB"/>
    <w:rsid w:val="001C731D"/>
    <w:rsid w:val="001C7443"/>
    <w:rsid w:val="001C7757"/>
    <w:rsid w:val="001D02CC"/>
    <w:rsid w:val="001D0673"/>
    <w:rsid w:val="001D06E2"/>
    <w:rsid w:val="001D4F3B"/>
    <w:rsid w:val="001D52E5"/>
    <w:rsid w:val="001D5F7F"/>
    <w:rsid w:val="001D625B"/>
    <w:rsid w:val="001D655F"/>
    <w:rsid w:val="001D6CED"/>
    <w:rsid w:val="001D7A18"/>
    <w:rsid w:val="001E1494"/>
    <w:rsid w:val="001E2283"/>
    <w:rsid w:val="001E3074"/>
    <w:rsid w:val="001E3322"/>
    <w:rsid w:val="001E4261"/>
    <w:rsid w:val="001E6322"/>
    <w:rsid w:val="001E6CA7"/>
    <w:rsid w:val="001E6CC1"/>
    <w:rsid w:val="001E6E90"/>
    <w:rsid w:val="001E708A"/>
    <w:rsid w:val="001E7136"/>
    <w:rsid w:val="001E7477"/>
    <w:rsid w:val="001F05D2"/>
    <w:rsid w:val="001F0716"/>
    <w:rsid w:val="001F0F4E"/>
    <w:rsid w:val="001F0F65"/>
    <w:rsid w:val="001F2C3E"/>
    <w:rsid w:val="001F2EA9"/>
    <w:rsid w:val="001F2EE8"/>
    <w:rsid w:val="001F37AC"/>
    <w:rsid w:val="001F3C6C"/>
    <w:rsid w:val="001F4002"/>
    <w:rsid w:val="001F469F"/>
    <w:rsid w:val="001F48E5"/>
    <w:rsid w:val="001F4C1E"/>
    <w:rsid w:val="001F50D5"/>
    <w:rsid w:val="001F565D"/>
    <w:rsid w:val="001F5DAA"/>
    <w:rsid w:val="001F706C"/>
    <w:rsid w:val="002003FA"/>
    <w:rsid w:val="00200B78"/>
    <w:rsid w:val="00201111"/>
    <w:rsid w:val="00203A9D"/>
    <w:rsid w:val="00204337"/>
    <w:rsid w:val="00204579"/>
    <w:rsid w:val="00204C20"/>
    <w:rsid w:val="00204F88"/>
    <w:rsid w:val="00205663"/>
    <w:rsid w:val="002058BA"/>
    <w:rsid w:val="0020634B"/>
    <w:rsid w:val="002063EB"/>
    <w:rsid w:val="00206410"/>
    <w:rsid w:val="00206E64"/>
    <w:rsid w:val="00207038"/>
    <w:rsid w:val="00207DB2"/>
    <w:rsid w:val="00210DD0"/>
    <w:rsid w:val="0021118F"/>
    <w:rsid w:val="002130A5"/>
    <w:rsid w:val="002135DD"/>
    <w:rsid w:val="0021447A"/>
    <w:rsid w:val="00214D9C"/>
    <w:rsid w:val="00214DB4"/>
    <w:rsid w:val="0021515B"/>
    <w:rsid w:val="00215B21"/>
    <w:rsid w:val="00216039"/>
    <w:rsid w:val="00216239"/>
    <w:rsid w:val="00216D77"/>
    <w:rsid w:val="002171F2"/>
    <w:rsid w:val="002175C0"/>
    <w:rsid w:val="00217A48"/>
    <w:rsid w:val="00220A22"/>
    <w:rsid w:val="002210A4"/>
    <w:rsid w:val="00222A23"/>
    <w:rsid w:val="00223C9E"/>
    <w:rsid w:val="00224F74"/>
    <w:rsid w:val="00224FEE"/>
    <w:rsid w:val="00225FD1"/>
    <w:rsid w:val="00226726"/>
    <w:rsid w:val="00226EC7"/>
    <w:rsid w:val="00227085"/>
    <w:rsid w:val="00230485"/>
    <w:rsid w:val="00230743"/>
    <w:rsid w:val="0023173F"/>
    <w:rsid w:val="00231CF3"/>
    <w:rsid w:val="00231F72"/>
    <w:rsid w:val="0023228A"/>
    <w:rsid w:val="00233C2A"/>
    <w:rsid w:val="00234928"/>
    <w:rsid w:val="00234FBB"/>
    <w:rsid w:val="00235EF3"/>
    <w:rsid w:val="002365C7"/>
    <w:rsid w:val="00237A70"/>
    <w:rsid w:val="00237D8F"/>
    <w:rsid w:val="00242218"/>
    <w:rsid w:val="00243004"/>
    <w:rsid w:val="00245A43"/>
    <w:rsid w:val="00245A87"/>
    <w:rsid w:val="00245E9F"/>
    <w:rsid w:val="002477C4"/>
    <w:rsid w:val="002523E4"/>
    <w:rsid w:val="00252649"/>
    <w:rsid w:val="002526B9"/>
    <w:rsid w:val="0025412A"/>
    <w:rsid w:val="00254606"/>
    <w:rsid w:val="00255DC5"/>
    <w:rsid w:val="002562E3"/>
    <w:rsid w:val="002567F7"/>
    <w:rsid w:val="00256CFB"/>
    <w:rsid w:val="00256EB0"/>
    <w:rsid w:val="00260773"/>
    <w:rsid w:val="00260D51"/>
    <w:rsid w:val="0026167F"/>
    <w:rsid w:val="002622F6"/>
    <w:rsid w:val="00262E72"/>
    <w:rsid w:val="00262F1F"/>
    <w:rsid w:val="0026319D"/>
    <w:rsid w:val="0026326F"/>
    <w:rsid w:val="002652C5"/>
    <w:rsid w:val="0026624A"/>
    <w:rsid w:val="00266624"/>
    <w:rsid w:val="002666A4"/>
    <w:rsid w:val="0026748F"/>
    <w:rsid w:val="002679A1"/>
    <w:rsid w:val="002704C5"/>
    <w:rsid w:val="002709EB"/>
    <w:rsid w:val="00271D74"/>
    <w:rsid w:val="00272966"/>
    <w:rsid w:val="00272A46"/>
    <w:rsid w:val="00273119"/>
    <w:rsid w:val="002736FC"/>
    <w:rsid w:val="00273F6C"/>
    <w:rsid w:val="0027404F"/>
    <w:rsid w:val="002744C2"/>
    <w:rsid w:val="0027452E"/>
    <w:rsid w:val="00275713"/>
    <w:rsid w:val="00275B6C"/>
    <w:rsid w:val="002767A0"/>
    <w:rsid w:val="00280655"/>
    <w:rsid w:val="00280F97"/>
    <w:rsid w:val="00282529"/>
    <w:rsid w:val="00282646"/>
    <w:rsid w:val="0028286B"/>
    <w:rsid w:val="00282981"/>
    <w:rsid w:val="002836E0"/>
    <w:rsid w:val="00283E30"/>
    <w:rsid w:val="00283F74"/>
    <w:rsid w:val="002841CF"/>
    <w:rsid w:val="00284893"/>
    <w:rsid w:val="002852DE"/>
    <w:rsid w:val="00286749"/>
    <w:rsid w:val="0029028F"/>
    <w:rsid w:val="00290E72"/>
    <w:rsid w:val="00292BFB"/>
    <w:rsid w:val="00293112"/>
    <w:rsid w:val="00293296"/>
    <w:rsid w:val="00293455"/>
    <w:rsid w:val="00293C33"/>
    <w:rsid w:val="00293EB7"/>
    <w:rsid w:val="00294BE1"/>
    <w:rsid w:val="00295261"/>
    <w:rsid w:val="002957E8"/>
    <w:rsid w:val="00296837"/>
    <w:rsid w:val="002976A2"/>
    <w:rsid w:val="002A13C4"/>
    <w:rsid w:val="002A3B17"/>
    <w:rsid w:val="002A3B2D"/>
    <w:rsid w:val="002A49EC"/>
    <w:rsid w:val="002A514F"/>
    <w:rsid w:val="002A5D56"/>
    <w:rsid w:val="002A635D"/>
    <w:rsid w:val="002A6450"/>
    <w:rsid w:val="002A7FB9"/>
    <w:rsid w:val="002B0160"/>
    <w:rsid w:val="002B0503"/>
    <w:rsid w:val="002B0B39"/>
    <w:rsid w:val="002B46E1"/>
    <w:rsid w:val="002B47DF"/>
    <w:rsid w:val="002B4A3C"/>
    <w:rsid w:val="002B5DFF"/>
    <w:rsid w:val="002B6222"/>
    <w:rsid w:val="002B7171"/>
    <w:rsid w:val="002B7E4D"/>
    <w:rsid w:val="002B7F14"/>
    <w:rsid w:val="002C2638"/>
    <w:rsid w:val="002C3CCE"/>
    <w:rsid w:val="002C3E3B"/>
    <w:rsid w:val="002C5B04"/>
    <w:rsid w:val="002C5BBA"/>
    <w:rsid w:val="002C67BD"/>
    <w:rsid w:val="002C6882"/>
    <w:rsid w:val="002C69A4"/>
    <w:rsid w:val="002C7125"/>
    <w:rsid w:val="002C7456"/>
    <w:rsid w:val="002C75D7"/>
    <w:rsid w:val="002D1364"/>
    <w:rsid w:val="002D3858"/>
    <w:rsid w:val="002D4C12"/>
    <w:rsid w:val="002D542E"/>
    <w:rsid w:val="002D58F6"/>
    <w:rsid w:val="002D7D7B"/>
    <w:rsid w:val="002E0368"/>
    <w:rsid w:val="002E0EBC"/>
    <w:rsid w:val="002E103A"/>
    <w:rsid w:val="002E1765"/>
    <w:rsid w:val="002E1895"/>
    <w:rsid w:val="002E2471"/>
    <w:rsid w:val="002E2B20"/>
    <w:rsid w:val="002E3B20"/>
    <w:rsid w:val="002E4139"/>
    <w:rsid w:val="002E42EF"/>
    <w:rsid w:val="002E52E8"/>
    <w:rsid w:val="002E5310"/>
    <w:rsid w:val="002F0209"/>
    <w:rsid w:val="002F1161"/>
    <w:rsid w:val="002F146F"/>
    <w:rsid w:val="002F1D28"/>
    <w:rsid w:val="002F23F4"/>
    <w:rsid w:val="002F2F09"/>
    <w:rsid w:val="002F3260"/>
    <w:rsid w:val="002F37A8"/>
    <w:rsid w:val="002F70AE"/>
    <w:rsid w:val="002F7D4A"/>
    <w:rsid w:val="0030006D"/>
    <w:rsid w:val="00301F81"/>
    <w:rsid w:val="003022E9"/>
    <w:rsid w:val="003026F1"/>
    <w:rsid w:val="00302743"/>
    <w:rsid w:val="00303788"/>
    <w:rsid w:val="0030446B"/>
    <w:rsid w:val="00305099"/>
    <w:rsid w:val="0030541D"/>
    <w:rsid w:val="00306E97"/>
    <w:rsid w:val="00306F24"/>
    <w:rsid w:val="00306F2D"/>
    <w:rsid w:val="003074EF"/>
    <w:rsid w:val="00307614"/>
    <w:rsid w:val="00307E25"/>
    <w:rsid w:val="00310524"/>
    <w:rsid w:val="00310573"/>
    <w:rsid w:val="00311C3A"/>
    <w:rsid w:val="00311E35"/>
    <w:rsid w:val="0031214E"/>
    <w:rsid w:val="00312E65"/>
    <w:rsid w:val="00313667"/>
    <w:rsid w:val="00313D9D"/>
    <w:rsid w:val="003140E2"/>
    <w:rsid w:val="00317B4D"/>
    <w:rsid w:val="00321A8C"/>
    <w:rsid w:val="00321E43"/>
    <w:rsid w:val="003222DE"/>
    <w:rsid w:val="00323E02"/>
    <w:rsid w:val="00323F02"/>
    <w:rsid w:val="00324932"/>
    <w:rsid w:val="00325559"/>
    <w:rsid w:val="00326895"/>
    <w:rsid w:val="00326D66"/>
    <w:rsid w:val="003303F6"/>
    <w:rsid w:val="00330445"/>
    <w:rsid w:val="003304F6"/>
    <w:rsid w:val="00330B29"/>
    <w:rsid w:val="003317F7"/>
    <w:rsid w:val="00331D8F"/>
    <w:rsid w:val="003324DB"/>
    <w:rsid w:val="003331B5"/>
    <w:rsid w:val="00334AEE"/>
    <w:rsid w:val="00334BBF"/>
    <w:rsid w:val="00334D79"/>
    <w:rsid w:val="00335123"/>
    <w:rsid w:val="0033531E"/>
    <w:rsid w:val="00335661"/>
    <w:rsid w:val="00335CE5"/>
    <w:rsid w:val="003366EF"/>
    <w:rsid w:val="003369D9"/>
    <w:rsid w:val="00337235"/>
    <w:rsid w:val="00341529"/>
    <w:rsid w:val="00342074"/>
    <w:rsid w:val="0034377A"/>
    <w:rsid w:val="00343870"/>
    <w:rsid w:val="00344E6F"/>
    <w:rsid w:val="00345099"/>
    <w:rsid w:val="00345400"/>
    <w:rsid w:val="0034580B"/>
    <w:rsid w:val="00345897"/>
    <w:rsid w:val="003475E5"/>
    <w:rsid w:val="003528A3"/>
    <w:rsid w:val="003528A4"/>
    <w:rsid w:val="00352E16"/>
    <w:rsid w:val="003539BE"/>
    <w:rsid w:val="00353D67"/>
    <w:rsid w:val="00354D28"/>
    <w:rsid w:val="00354E93"/>
    <w:rsid w:val="00355108"/>
    <w:rsid w:val="003561D0"/>
    <w:rsid w:val="00356BD3"/>
    <w:rsid w:val="0035781C"/>
    <w:rsid w:val="00360186"/>
    <w:rsid w:val="00360650"/>
    <w:rsid w:val="00361B50"/>
    <w:rsid w:val="00361BDA"/>
    <w:rsid w:val="00363178"/>
    <w:rsid w:val="00363F4D"/>
    <w:rsid w:val="003647F9"/>
    <w:rsid w:val="00365778"/>
    <w:rsid w:val="00365F52"/>
    <w:rsid w:val="003662E3"/>
    <w:rsid w:val="00366542"/>
    <w:rsid w:val="00366F6D"/>
    <w:rsid w:val="00367AB0"/>
    <w:rsid w:val="00371CD8"/>
    <w:rsid w:val="00372062"/>
    <w:rsid w:val="00372250"/>
    <w:rsid w:val="00372E98"/>
    <w:rsid w:val="003740FB"/>
    <w:rsid w:val="0037455E"/>
    <w:rsid w:val="0037471A"/>
    <w:rsid w:val="00375AF3"/>
    <w:rsid w:val="00376AF6"/>
    <w:rsid w:val="00377BBF"/>
    <w:rsid w:val="00380972"/>
    <w:rsid w:val="00381C0B"/>
    <w:rsid w:val="00382027"/>
    <w:rsid w:val="003826C8"/>
    <w:rsid w:val="00382DAC"/>
    <w:rsid w:val="003841BA"/>
    <w:rsid w:val="003844C7"/>
    <w:rsid w:val="003855B3"/>
    <w:rsid w:val="0038641B"/>
    <w:rsid w:val="0038695D"/>
    <w:rsid w:val="00387AE4"/>
    <w:rsid w:val="00387C49"/>
    <w:rsid w:val="0039098F"/>
    <w:rsid w:val="00390B5F"/>
    <w:rsid w:val="00390C08"/>
    <w:rsid w:val="0039113B"/>
    <w:rsid w:val="00391388"/>
    <w:rsid w:val="00391E85"/>
    <w:rsid w:val="00392629"/>
    <w:rsid w:val="00392C13"/>
    <w:rsid w:val="0039325C"/>
    <w:rsid w:val="0039397C"/>
    <w:rsid w:val="00393CCB"/>
    <w:rsid w:val="003962C9"/>
    <w:rsid w:val="00396B10"/>
    <w:rsid w:val="00397875"/>
    <w:rsid w:val="003A0755"/>
    <w:rsid w:val="003A11A6"/>
    <w:rsid w:val="003A139F"/>
    <w:rsid w:val="003A2388"/>
    <w:rsid w:val="003A27F1"/>
    <w:rsid w:val="003A6994"/>
    <w:rsid w:val="003A6E91"/>
    <w:rsid w:val="003A7072"/>
    <w:rsid w:val="003B006D"/>
    <w:rsid w:val="003B02B4"/>
    <w:rsid w:val="003B10C9"/>
    <w:rsid w:val="003B1BF4"/>
    <w:rsid w:val="003B2BB5"/>
    <w:rsid w:val="003B2F9B"/>
    <w:rsid w:val="003B3163"/>
    <w:rsid w:val="003B4630"/>
    <w:rsid w:val="003B56C8"/>
    <w:rsid w:val="003B6869"/>
    <w:rsid w:val="003B6FE7"/>
    <w:rsid w:val="003B723E"/>
    <w:rsid w:val="003B7609"/>
    <w:rsid w:val="003B793A"/>
    <w:rsid w:val="003B7B1C"/>
    <w:rsid w:val="003B7DBD"/>
    <w:rsid w:val="003C0377"/>
    <w:rsid w:val="003C0A96"/>
    <w:rsid w:val="003C1B0F"/>
    <w:rsid w:val="003C302F"/>
    <w:rsid w:val="003C414B"/>
    <w:rsid w:val="003C4FCB"/>
    <w:rsid w:val="003C61A5"/>
    <w:rsid w:val="003D0A19"/>
    <w:rsid w:val="003D112F"/>
    <w:rsid w:val="003D131A"/>
    <w:rsid w:val="003D1B29"/>
    <w:rsid w:val="003D2050"/>
    <w:rsid w:val="003D28D7"/>
    <w:rsid w:val="003D442B"/>
    <w:rsid w:val="003D59AB"/>
    <w:rsid w:val="003D5C4B"/>
    <w:rsid w:val="003D70A5"/>
    <w:rsid w:val="003D7DE3"/>
    <w:rsid w:val="003E0C08"/>
    <w:rsid w:val="003E0CC2"/>
    <w:rsid w:val="003E189B"/>
    <w:rsid w:val="003E1A11"/>
    <w:rsid w:val="003E2B11"/>
    <w:rsid w:val="003E2C9D"/>
    <w:rsid w:val="003E3549"/>
    <w:rsid w:val="003E3740"/>
    <w:rsid w:val="003E383B"/>
    <w:rsid w:val="003E4F39"/>
    <w:rsid w:val="003E51F7"/>
    <w:rsid w:val="003E76DA"/>
    <w:rsid w:val="003E7AB5"/>
    <w:rsid w:val="003E7C96"/>
    <w:rsid w:val="003F3219"/>
    <w:rsid w:val="003F3CB5"/>
    <w:rsid w:val="003F4430"/>
    <w:rsid w:val="003F466E"/>
    <w:rsid w:val="003F6A32"/>
    <w:rsid w:val="0040045B"/>
    <w:rsid w:val="00400E2E"/>
    <w:rsid w:val="00401FF6"/>
    <w:rsid w:val="00402BBE"/>
    <w:rsid w:val="00402C04"/>
    <w:rsid w:val="00403C85"/>
    <w:rsid w:val="00404DC5"/>
    <w:rsid w:val="00405259"/>
    <w:rsid w:val="004055CD"/>
    <w:rsid w:val="00405E15"/>
    <w:rsid w:val="00406FA1"/>
    <w:rsid w:val="004106B1"/>
    <w:rsid w:val="0041071B"/>
    <w:rsid w:val="0041081B"/>
    <w:rsid w:val="00411526"/>
    <w:rsid w:val="004122ED"/>
    <w:rsid w:val="00412CFB"/>
    <w:rsid w:val="00413201"/>
    <w:rsid w:val="00413365"/>
    <w:rsid w:val="004137CF"/>
    <w:rsid w:val="00414BBF"/>
    <w:rsid w:val="00414EF1"/>
    <w:rsid w:val="00414F91"/>
    <w:rsid w:val="00415D18"/>
    <w:rsid w:val="004160B5"/>
    <w:rsid w:val="00416BD9"/>
    <w:rsid w:val="00416E8B"/>
    <w:rsid w:val="00417671"/>
    <w:rsid w:val="004177D4"/>
    <w:rsid w:val="004204B4"/>
    <w:rsid w:val="00420C9A"/>
    <w:rsid w:val="00423B93"/>
    <w:rsid w:val="00424731"/>
    <w:rsid w:val="00424CB3"/>
    <w:rsid w:val="00424E47"/>
    <w:rsid w:val="0042518B"/>
    <w:rsid w:val="00425FDD"/>
    <w:rsid w:val="00426AC7"/>
    <w:rsid w:val="00426BB0"/>
    <w:rsid w:val="00427BDE"/>
    <w:rsid w:val="00427FFA"/>
    <w:rsid w:val="0043103A"/>
    <w:rsid w:val="00434BC3"/>
    <w:rsid w:val="00434DC3"/>
    <w:rsid w:val="00435404"/>
    <w:rsid w:val="004367D5"/>
    <w:rsid w:val="00436F7D"/>
    <w:rsid w:val="00437E1A"/>
    <w:rsid w:val="00440F10"/>
    <w:rsid w:val="00441B65"/>
    <w:rsid w:val="004425C3"/>
    <w:rsid w:val="00442DDF"/>
    <w:rsid w:val="004432CC"/>
    <w:rsid w:val="0044380A"/>
    <w:rsid w:val="0044481A"/>
    <w:rsid w:val="004476A2"/>
    <w:rsid w:val="0045090A"/>
    <w:rsid w:val="00452DAC"/>
    <w:rsid w:val="0045306D"/>
    <w:rsid w:val="004536C2"/>
    <w:rsid w:val="00453F5E"/>
    <w:rsid w:val="0045469A"/>
    <w:rsid w:val="00455BBA"/>
    <w:rsid w:val="00455D01"/>
    <w:rsid w:val="00456F57"/>
    <w:rsid w:val="00456F97"/>
    <w:rsid w:val="004616AD"/>
    <w:rsid w:val="00462B3F"/>
    <w:rsid w:val="00463032"/>
    <w:rsid w:val="00463779"/>
    <w:rsid w:val="004637F7"/>
    <w:rsid w:val="00464271"/>
    <w:rsid w:val="00464296"/>
    <w:rsid w:val="004646D7"/>
    <w:rsid w:val="00466B5A"/>
    <w:rsid w:val="00466EA3"/>
    <w:rsid w:val="00467C7F"/>
    <w:rsid w:val="00467C93"/>
    <w:rsid w:val="0047092D"/>
    <w:rsid w:val="00470CBC"/>
    <w:rsid w:val="004711A7"/>
    <w:rsid w:val="00471BE8"/>
    <w:rsid w:val="00472BF3"/>
    <w:rsid w:val="00473182"/>
    <w:rsid w:val="00473343"/>
    <w:rsid w:val="00473D5F"/>
    <w:rsid w:val="004745EB"/>
    <w:rsid w:val="0047535C"/>
    <w:rsid w:val="004767B9"/>
    <w:rsid w:val="0047683D"/>
    <w:rsid w:val="00480270"/>
    <w:rsid w:val="00482BC3"/>
    <w:rsid w:val="00483DB8"/>
    <w:rsid w:val="004846AC"/>
    <w:rsid w:val="004857E1"/>
    <w:rsid w:val="004858FF"/>
    <w:rsid w:val="0048732A"/>
    <w:rsid w:val="00490BB4"/>
    <w:rsid w:val="00490E56"/>
    <w:rsid w:val="0049243D"/>
    <w:rsid w:val="00493060"/>
    <w:rsid w:val="0049328D"/>
    <w:rsid w:val="00493667"/>
    <w:rsid w:val="004948DB"/>
    <w:rsid w:val="00495B4B"/>
    <w:rsid w:val="00495E45"/>
    <w:rsid w:val="00496BE2"/>
    <w:rsid w:val="0049776F"/>
    <w:rsid w:val="004A0532"/>
    <w:rsid w:val="004A0656"/>
    <w:rsid w:val="004A08EE"/>
    <w:rsid w:val="004A0EEA"/>
    <w:rsid w:val="004A1FF9"/>
    <w:rsid w:val="004A38FF"/>
    <w:rsid w:val="004A4962"/>
    <w:rsid w:val="004A5832"/>
    <w:rsid w:val="004A5E3C"/>
    <w:rsid w:val="004A610F"/>
    <w:rsid w:val="004A70B9"/>
    <w:rsid w:val="004A7E43"/>
    <w:rsid w:val="004B0530"/>
    <w:rsid w:val="004B1EDC"/>
    <w:rsid w:val="004B22E3"/>
    <w:rsid w:val="004B32C1"/>
    <w:rsid w:val="004B32F5"/>
    <w:rsid w:val="004B61D3"/>
    <w:rsid w:val="004B6357"/>
    <w:rsid w:val="004B7021"/>
    <w:rsid w:val="004C1A74"/>
    <w:rsid w:val="004C2619"/>
    <w:rsid w:val="004C2C90"/>
    <w:rsid w:val="004C3551"/>
    <w:rsid w:val="004C39E9"/>
    <w:rsid w:val="004C4B80"/>
    <w:rsid w:val="004C549E"/>
    <w:rsid w:val="004C62DA"/>
    <w:rsid w:val="004C6DC5"/>
    <w:rsid w:val="004C7861"/>
    <w:rsid w:val="004D095A"/>
    <w:rsid w:val="004D0BEE"/>
    <w:rsid w:val="004D0CB9"/>
    <w:rsid w:val="004D1762"/>
    <w:rsid w:val="004D1EAD"/>
    <w:rsid w:val="004D255E"/>
    <w:rsid w:val="004D2874"/>
    <w:rsid w:val="004D307A"/>
    <w:rsid w:val="004D3B55"/>
    <w:rsid w:val="004D4DC6"/>
    <w:rsid w:val="004D4FBE"/>
    <w:rsid w:val="004D5C64"/>
    <w:rsid w:val="004D5FC3"/>
    <w:rsid w:val="004D78F3"/>
    <w:rsid w:val="004E005D"/>
    <w:rsid w:val="004E0564"/>
    <w:rsid w:val="004E1E7F"/>
    <w:rsid w:val="004E2451"/>
    <w:rsid w:val="004E24CF"/>
    <w:rsid w:val="004E2977"/>
    <w:rsid w:val="004E4FF2"/>
    <w:rsid w:val="004E5286"/>
    <w:rsid w:val="004E5739"/>
    <w:rsid w:val="004E5A06"/>
    <w:rsid w:val="004E6C0A"/>
    <w:rsid w:val="004E6DF8"/>
    <w:rsid w:val="004F0580"/>
    <w:rsid w:val="004F1AF9"/>
    <w:rsid w:val="004F2CD6"/>
    <w:rsid w:val="004F2F82"/>
    <w:rsid w:val="004F34F6"/>
    <w:rsid w:val="004F3989"/>
    <w:rsid w:val="004F45DF"/>
    <w:rsid w:val="004F5530"/>
    <w:rsid w:val="004F58A6"/>
    <w:rsid w:val="004F59A8"/>
    <w:rsid w:val="004F6ACB"/>
    <w:rsid w:val="004F7665"/>
    <w:rsid w:val="004F7931"/>
    <w:rsid w:val="004F7FB9"/>
    <w:rsid w:val="00500D6E"/>
    <w:rsid w:val="00500FBB"/>
    <w:rsid w:val="005039D5"/>
    <w:rsid w:val="00503E96"/>
    <w:rsid w:val="00503F4F"/>
    <w:rsid w:val="005041F4"/>
    <w:rsid w:val="00504C38"/>
    <w:rsid w:val="0050589D"/>
    <w:rsid w:val="0050590A"/>
    <w:rsid w:val="00507178"/>
    <w:rsid w:val="00507270"/>
    <w:rsid w:val="005075D2"/>
    <w:rsid w:val="005076A1"/>
    <w:rsid w:val="00510BA5"/>
    <w:rsid w:val="005117D7"/>
    <w:rsid w:val="0051191D"/>
    <w:rsid w:val="0051263A"/>
    <w:rsid w:val="00512901"/>
    <w:rsid w:val="0051345D"/>
    <w:rsid w:val="00513635"/>
    <w:rsid w:val="005138EF"/>
    <w:rsid w:val="00514EA6"/>
    <w:rsid w:val="0051542B"/>
    <w:rsid w:val="00515A31"/>
    <w:rsid w:val="0051716E"/>
    <w:rsid w:val="005171DD"/>
    <w:rsid w:val="00517835"/>
    <w:rsid w:val="00517C97"/>
    <w:rsid w:val="00520EED"/>
    <w:rsid w:val="005214F7"/>
    <w:rsid w:val="00522F69"/>
    <w:rsid w:val="00523262"/>
    <w:rsid w:val="00523EDD"/>
    <w:rsid w:val="005241CC"/>
    <w:rsid w:val="005243F1"/>
    <w:rsid w:val="005253D9"/>
    <w:rsid w:val="00525E44"/>
    <w:rsid w:val="005272C3"/>
    <w:rsid w:val="0052732F"/>
    <w:rsid w:val="00527EF7"/>
    <w:rsid w:val="00530110"/>
    <w:rsid w:val="00530330"/>
    <w:rsid w:val="005303AF"/>
    <w:rsid w:val="005311E3"/>
    <w:rsid w:val="0053231F"/>
    <w:rsid w:val="005329FF"/>
    <w:rsid w:val="005357F9"/>
    <w:rsid w:val="00535E02"/>
    <w:rsid w:val="005367EC"/>
    <w:rsid w:val="00540370"/>
    <w:rsid w:val="00540C6D"/>
    <w:rsid w:val="00541802"/>
    <w:rsid w:val="00541B88"/>
    <w:rsid w:val="00543604"/>
    <w:rsid w:val="00543FF6"/>
    <w:rsid w:val="00544DA3"/>
    <w:rsid w:val="0054523F"/>
    <w:rsid w:val="00547626"/>
    <w:rsid w:val="005476C2"/>
    <w:rsid w:val="0055034C"/>
    <w:rsid w:val="00551529"/>
    <w:rsid w:val="00551B67"/>
    <w:rsid w:val="00553F42"/>
    <w:rsid w:val="005550F1"/>
    <w:rsid w:val="00555342"/>
    <w:rsid w:val="00556868"/>
    <w:rsid w:val="00560DEB"/>
    <w:rsid w:val="00561742"/>
    <w:rsid w:val="0056197A"/>
    <w:rsid w:val="00561CA9"/>
    <w:rsid w:val="005632D6"/>
    <w:rsid w:val="00563D5A"/>
    <w:rsid w:val="00564360"/>
    <w:rsid w:val="005647F6"/>
    <w:rsid w:val="00565753"/>
    <w:rsid w:val="005657A2"/>
    <w:rsid w:val="00567CA5"/>
    <w:rsid w:val="0057066B"/>
    <w:rsid w:val="00572A4F"/>
    <w:rsid w:val="00572F01"/>
    <w:rsid w:val="00573E67"/>
    <w:rsid w:val="00574CBE"/>
    <w:rsid w:val="00574CE4"/>
    <w:rsid w:val="00575849"/>
    <w:rsid w:val="005773F2"/>
    <w:rsid w:val="0057764C"/>
    <w:rsid w:val="005812B8"/>
    <w:rsid w:val="00581A61"/>
    <w:rsid w:val="0058226A"/>
    <w:rsid w:val="00582A5B"/>
    <w:rsid w:val="00582B5A"/>
    <w:rsid w:val="0058351A"/>
    <w:rsid w:val="00583899"/>
    <w:rsid w:val="00583C74"/>
    <w:rsid w:val="00585B6C"/>
    <w:rsid w:val="00586447"/>
    <w:rsid w:val="00591544"/>
    <w:rsid w:val="005928C3"/>
    <w:rsid w:val="00593881"/>
    <w:rsid w:val="00593A2F"/>
    <w:rsid w:val="00593F85"/>
    <w:rsid w:val="00595401"/>
    <w:rsid w:val="00595493"/>
    <w:rsid w:val="005954C5"/>
    <w:rsid w:val="00596356"/>
    <w:rsid w:val="00597174"/>
    <w:rsid w:val="0059793B"/>
    <w:rsid w:val="0059797F"/>
    <w:rsid w:val="005A0385"/>
    <w:rsid w:val="005A0A47"/>
    <w:rsid w:val="005A0D5A"/>
    <w:rsid w:val="005A2565"/>
    <w:rsid w:val="005A26FB"/>
    <w:rsid w:val="005A2A0E"/>
    <w:rsid w:val="005A2E4B"/>
    <w:rsid w:val="005A2FFF"/>
    <w:rsid w:val="005A34FD"/>
    <w:rsid w:val="005A396C"/>
    <w:rsid w:val="005A4CAE"/>
    <w:rsid w:val="005A61E6"/>
    <w:rsid w:val="005A6548"/>
    <w:rsid w:val="005A6A35"/>
    <w:rsid w:val="005A7E0A"/>
    <w:rsid w:val="005B0244"/>
    <w:rsid w:val="005B1D7C"/>
    <w:rsid w:val="005B3810"/>
    <w:rsid w:val="005B54F4"/>
    <w:rsid w:val="005B5DAC"/>
    <w:rsid w:val="005B68A7"/>
    <w:rsid w:val="005B711C"/>
    <w:rsid w:val="005B77C4"/>
    <w:rsid w:val="005C0645"/>
    <w:rsid w:val="005C0677"/>
    <w:rsid w:val="005C0A09"/>
    <w:rsid w:val="005C234B"/>
    <w:rsid w:val="005C2B7D"/>
    <w:rsid w:val="005C2CD5"/>
    <w:rsid w:val="005C317E"/>
    <w:rsid w:val="005C3D38"/>
    <w:rsid w:val="005C3E0E"/>
    <w:rsid w:val="005C4DD7"/>
    <w:rsid w:val="005C601D"/>
    <w:rsid w:val="005C70C6"/>
    <w:rsid w:val="005C7D84"/>
    <w:rsid w:val="005D0907"/>
    <w:rsid w:val="005D0CEA"/>
    <w:rsid w:val="005D1112"/>
    <w:rsid w:val="005D199D"/>
    <w:rsid w:val="005D1E28"/>
    <w:rsid w:val="005D21AD"/>
    <w:rsid w:val="005D2359"/>
    <w:rsid w:val="005D2C23"/>
    <w:rsid w:val="005D4521"/>
    <w:rsid w:val="005D45B4"/>
    <w:rsid w:val="005D483E"/>
    <w:rsid w:val="005D4D07"/>
    <w:rsid w:val="005D4D16"/>
    <w:rsid w:val="005D4D64"/>
    <w:rsid w:val="005D5417"/>
    <w:rsid w:val="005D5D92"/>
    <w:rsid w:val="005D6056"/>
    <w:rsid w:val="005D60B0"/>
    <w:rsid w:val="005D6154"/>
    <w:rsid w:val="005D6190"/>
    <w:rsid w:val="005D7095"/>
    <w:rsid w:val="005D74D0"/>
    <w:rsid w:val="005E0963"/>
    <w:rsid w:val="005E16E7"/>
    <w:rsid w:val="005E25FA"/>
    <w:rsid w:val="005E2C1C"/>
    <w:rsid w:val="005E33B2"/>
    <w:rsid w:val="005E3D4F"/>
    <w:rsid w:val="005E44B0"/>
    <w:rsid w:val="005E4F10"/>
    <w:rsid w:val="005E5C0A"/>
    <w:rsid w:val="005E63DE"/>
    <w:rsid w:val="005E6ADD"/>
    <w:rsid w:val="005E6B02"/>
    <w:rsid w:val="005F13C5"/>
    <w:rsid w:val="005F1AB3"/>
    <w:rsid w:val="005F1F7D"/>
    <w:rsid w:val="005F24F4"/>
    <w:rsid w:val="005F396F"/>
    <w:rsid w:val="005F3EFC"/>
    <w:rsid w:val="005F4F90"/>
    <w:rsid w:val="005F574F"/>
    <w:rsid w:val="005F5F33"/>
    <w:rsid w:val="005F60EA"/>
    <w:rsid w:val="005F63DC"/>
    <w:rsid w:val="005F6AC7"/>
    <w:rsid w:val="005F75F1"/>
    <w:rsid w:val="005F79C8"/>
    <w:rsid w:val="005F7B9B"/>
    <w:rsid w:val="005F7F85"/>
    <w:rsid w:val="0060006A"/>
    <w:rsid w:val="00600264"/>
    <w:rsid w:val="00600AA3"/>
    <w:rsid w:val="00600D0B"/>
    <w:rsid w:val="00601BAE"/>
    <w:rsid w:val="00602048"/>
    <w:rsid w:val="00602503"/>
    <w:rsid w:val="00602688"/>
    <w:rsid w:val="00603AD9"/>
    <w:rsid w:val="00605512"/>
    <w:rsid w:val="00605788"/>
    <w:rsid w:val="0060679B"/>
    <w:rsid w:val="006067B7"/>
    <w:rsid w:val="006067BE"/>
    <w:rsid w:val="00607632"/>
    <w:rsid w:val="00610AD9"/>
    <w:rsid w:val="00611911"/>
    <w:rsid w:val="00611F66"/>
    <w:rsid w:val="00615C60"/>
    <w:rsid w:val="0061688C"/>
    <w:rsid w:val="006169C7"/>
    <w:rsid w:val="00616DBF"/>
    <w:rsid w:val="006173DB"/>
    <w:rsid w:val="00620FDC"/>
    <w:rsid w:val="00623497"/>
    <w:rsid w:val="0062476D"/>
    <w:rsid w:val="00625BE0"/>
    <w:rsid w:val="00625F91"/>
    <w:rsid w:val="00626CC0"/>
    <w:rsid w:val="00630764"/>
    <w:rsid w:val="00630AA2"/>
    <w:rsid w:val="00631290"/>
    <w:rsid w:val="00631C33"/>
    <w:rsid w:val="00632211"/>
    <w:rsid w:val="00633982"/>
    <w:rsid w:val="006341D2"/>
    <w:rsid w:val="006364B1"/>
    <w:rsid w:val="00636839"/>
    <w:rsid w:val="006369A0"/>
    <w:rsid w:val="00636AFE"/>
    <w:rsid w:val="00640A5A"/>
    <w:rsid w:val="0064103A"/>
    <w:rsid w:val="0064124C"/>
    <w:rsid w:val="00641273"/>
    <w:rsid w:val="006419A8"/>
    <w:rsid w:val="00642195"/>
    <w:rsid w:val="00643402"/>
    <w:rsid w:val="0064351B"/>
    <w:rsid w:val="00643CBC"/>
    <w:rsid w:val="00645ADC"/>
    <w:rsid w:val="0064627D"/>
    <w:rsid w:val="006464A9"/>
    <w:rsid w:val="0064784B"/>
    <w:rsid w:val="00647D53"/>
    <w:rsid w:val="006505B9"/>
    <w:rsid w:val="00650C34"/>
    <w:rsid w:val="00651083"/>
    <w:rsid w:val="006510FA"/>
    <w:rsid w:val="00652079"/>
    <w:rsid w:val="006520C0"/>
    <w:rsid w:val="00653FB6"/>
    <w:rsid w:val="00654553"/>
    <w:rsid w:val="00654A0A"/>
    <w:rsid w:val="00654C33"/>
    <w:rsid w:val="00655BE3"/>
    <w:rsid w:val="006572B8"/>
    <w:rsid w:val="006576C1"/>
    <w:rsid w:val="00661578"/>
    <w:rsid w:val="00661943"/>
    <w:rsid w:val="00661F0E"/>
    <w:rsid w:val="00662EED"/>
    <w:rsid w:val="006638CB"/>
    <w:rsid w:val="00663E19"/>
    <w:rsid w:val="00664383"/>
    <w:rsid w:val="00665B2B"/>
    <w:rsid w:val="00665B55"/>
    <w:rsid w:val="00671531"/>
    <w:rsid w:val="006727AB"/>
    <w:rsid w:val="006732E3"/>
    <w:rsid w:val="00675F04"/>
    <w:rsid w:val="00676E07"/>
    <w:rsid w:val="00680D75"/>
    <w:rsid w:val="00683A38"/>
    <w:rsid w:val="00683C79"/>
    <w:rsid w:val="00684C55"/>
    <w:rsid w:val="00685404"/>
    <w:rsid w:val="006869BD"/>
    <w:rsid w:val="00687101"/>
    <w:rsid w:val="0068755D"/>
    <w:rsid w:val="006877AE"/>
    <w:rsid w:val="0068789B"/>
    <w:rsid w:val="00687E71"/>
    <w:rsid w:val="00690E9C"/>
    <w:rsid w:val="006915C5"/>
    <w:rsid w:val="00691A0C"/>
    <w:rsid w:val="00693FDE"/>
    <w:rsid w:val="006950BF"/>
    <w:rsid w:val="006954A6"/>
    <w:rsid w:val="006962D7"/>
    <w:rsid w:val="006971AA"/>
    <w:rsid w:val="00697D98"/>
    <w:rsid w:val="006A13D5"/>
    <w:rsid w:val="006A1976"/>
    <w:rsid w:val="006A2783"/>
    <w:rsid w:val="006A27F1"/>
    <w:rsid w:val="006A2ACC"/>
    <w:rsid w:val="006A3588"/>
    <w:rsid w:val="006A3918"/>
    <w:rsid w:val="006A4279"/>
    <w:rsid w:val="006A4E4F"/>
    <w:rsid w:val="006A5264"/>
    <w:rsid w:val="006A6793"/>
    <w:rsid w:val="006B28F5"/>
    <w:rsid w:val="006B38B8"/>
    <w:rsid w:val="006B3905"/>
    <w:rsid w:val="006B3E81"/>
    <w:rsid w:val="006B43A3"/>
    <w:rsid w:val="006B462A"/>
    <w:rsid w:val="006B4BE9"/>
    <w:rsid w:val="006B4EC5"/>
    <w:rsid w:val="006B50FE"/>
    <w:rsid w:val="006B5511"/>
    <w:rsid w:val="006C13F2"/>
    <w:rsid w:val="006C2A34"/>
    <w:rsid w:val="006C379B"/>
    <w:rsid w:val="006C4456"/>
    <w:rsid w:val="006C5391"/>
    <w:rsid w:val="006C53DB"/>
    <w:rsid w:val="006C54FF"/>
    <w:rsid w:val="006C5EB1"/>
    <w:rsid w:val="006C7255"/>
    <w:rsid w:val="006C7A21"/>
    <w:rsid w:val="006C7CDA"/>
    <w:rsid w:val="006C7FE1"/>
    <w:rsid w:val="006D0847"/>
    <w:rsid w:val="006D0E32"/>
    <w:rsid w:val="006D2C90"/>
    <w:rsid w:val="006D4DB7"/>
    <w:rsid w:val="006D4FAC"/>
    <w:rsid w:val="006D522E"/>
    <w:rsid w:val="006D5677"/>
    <w:rsid w:val="006D6A22"/>
    <w:rsid w:val="006E0094"/>
    <w:rsid w:val="006E0526"/>
    <w:rsid w:val="006E2125"/>
    <w:rsid w:val="006E252B"/>
    <w:rsid w:val="006E29BF"/>
    <w:rsid w:val="006E347C"/>
    <w:rsid w:val="006E5610"/>
    <w:rsid w:val="006E5620"/>
    <w:rsid w:val="006E6443"/>
    <w:rsid w:val="006E7642"/>
    <w:rsid w:val="006F00C7"/>
    <w:rsid w:val="006F050C"/>
    <w:rsid w:val="006F1972"/>
    <w:rsid w:val="006F1CA8"/>
    <w:rsid w:val="006F488D"/>
    <w:rsid w:val="006F53DC"/>
    <w:rsid w:val="006F57C0"/>
    <w:rsid w:val="006F609C"/>
    <w:rsid w:val="006F67F5"/>
    <w:rsid w:val="006F7197"/>
    <w:rsid w:val="006F7620"/>
    <w:rsid w:val="006F7C2D"/>
    <w:rsid w:val="006F7F69"/>
    <w:rsid w:val="00701A03"/>
    <w:rsid w:val="00702D4D"/>
    <w:rsid w:val="00705C7E"/>
    <w:rsid w:val="00706DC4"/>
    <w:rsid w:val="00706F39"/>
    <w:rsid w:val="007074A0"/>
    <w:rsid w:val="00711A01"/>
    <w:rsid w:val="00711A32"/>
    <w:rsid w:val="00713295"/>
    <w:rsid w:val="0071371A"/>
    <w:rsid w:val="0071404D"/>
    <w:rsid w:val="00715BE7"/>
    <w:rsid w:val="00715D2D"/>
    <w:rsid w:val="007162EA"/>
    <w:rsid w:val="007169CC"/>
    <w:rsid w:val="00716C43"/>
    <w:rsid w:val="00717667"/>
    <w:rsid w:val="007202B5"/>
    <w:rsid w:val="007209C4"/>
    <w:rsid w:val="0072125D"/>
    <w:rsid w:val="007214CF"/>
    <w:rsid w:val="00721B16"/>
    <w:rsid w:val="00723022"/>
    <w:rsid w:val="00723591"/>
    <w:rsid w:val="00724496"/>
    <w:rsid w:val="00726AB5"/>
    <w:rsid w:val="0072786F"/>
    <w:rsid w:val="0073001A"/>
    <w:rsid w:val="00731250"/>
    <w:rsid w:val="00732156"/>
    <w:rsid w:val="007321CC"/>
    <w:rsid w:val="007324F1"/>
    <w:rsid w:val="00732852"/>
    <w:rsid w:val="0073379D"/>
    <w:rsid w:val="0073623E"/>
    <w:rsid w:val="00737052"/>
    <w:rsid w:val="00737375"/>
    <w:rsid w:val="00737B4B"/>
    <w:rsid w:val="00737DF0"/>
    <w:rsid w:val="00740D25"/>
    <w:rsid w:val="00741B74"/>
    <w:rsid w:val="00742991"/>
    <w:rsid w:val="007434DE"/>
    <w:rsid w:val="00745CB8"/>
    <w:rsid w:val="00750318"/>
    <w:rsid w:val="00750604"/>
    <w:rsid w:val="00750757"/>
    <w:rsid w:val="00750A91"/>
    <w:rsid w:val="00751106"/>
    <w:rsid w:val="00751220"/>
    <w:rsid w:val="00751A4D"/>
    <w:rsid w:val="00752101"/>
    <w:rsid w:val="007526E6"/>
    <w:rsid w:val="00753532"/>
    <w:rsid w:val="00754D77"/>
    <w:rsid w:val="00755E93"/>
    <w:rsid w:val="00760310"/>
    <w:rsid w:val="0076085A"/>
    <w:rsid w:val="00762719"/>
    <w:rsid w:val="0076397A"/>
    <w:rsid w:val="00763ABB"/>
    <w:rsid w:val="00763FEC"/>
    <w:rsid w:val="007645A5"/>
    <w:rsid w:val="00766195"/>
    <w:rsid w:val="007665EB"/>
    <w:rsid w:val="00766DD6"/>
    <w:rsid w:val="00766F5C"/>
    <w:rsid w:val="00767D32"/>
    <w:rsid w:val="0077059B"/>
    <w:rsid w:val="007708BF"/>
    <w:rsid w:val="007713AB"/>
    <w:rsid w:val="00771FE8"/>
    <w:rsid w:val="0077204F"/>
    <w:rsid w:val="0077398B"/>
    <w:rsid w:val="0077450C"/>
    <w:rsid w:val="007764B5"/>
    <w:rsid w:val="00777ABC"/>
    <w:rsid w:val="00780728"/>
    <w:rsid w:val="00780B2C"/>
    <w:rsid w:val="007825AC"/>
    <w:rsid w:val="00783A92"/>
    <w:rsid w:val="00787D0F"/>
    <w:rsid w:val="00787EAD"/>
    <w:rsid w:val="007904A5"/>
    <w:rsid w:val="0079306E"/>
    <w:rsid w:val="0079329D"/>
    <w:rsid w:val="00793EA2"/>
    <w:rsid w:val="00794AA2"/>
    <w:rsid w:val="00795195"/>
    <w:rsid w:val="00795E89"/>
    <w:rsid w:val="0079626C"/>
    <w:rsid w:val="00796908"/>
    <w:rsid w:val="00796F08"/>
    <w:rsid w:val="00797211"/>
    <w:rsid w:val="007A08F5"/>
    <w:rsid w:val="007A0C55"/>
    <w:rsid w:val="007A0CBC"/>
    <w:rsid w:val="007A1BFB"/>
    <w:rsid w:val="007A1EB3"/>
    <w:rsid w:val="007A2B05"/>
    <w:rsid w:val="007A3715"/>
    <w:rsid w:val="007A55C6"/>
    <w:rsid w:val="007B1BC1"/>
    <w:rsid w:val="007B1C58"/>
    <w:rsid w:val="007B1F4D"/>
    <w:rsid w:val="007B33B6"/>
    <w:rsid w:val="007B4CAF"/>
    <w:rsid w:val="007B5884"/>
    <w:rsid w:val="007B5D08"/>
    <w:rsid w:val="007B68F8"/>
    <w:rsid w:val="007B6AA8"/>
    <w:rsid w:val="007B765C"/>
    <w:rsid w:val="007B7B96"/>
    <w:rsid w:val="007C06D4"/>
    <w:rsid w:val="007C081D"/>
    <w:rsid w:val="007C0BDB"/>
    <w:rsid w:val="007C1702"/>
    <w:rsid w:val="007C1BB1"/>
    <w:rsid w:val="007C2331"/>
    <w:rsid w:val="007C2591"/>
    <w:rsid w:val="007C26AC"/>
    <w:rsid w:val="007C2719"/>
    <w:rsid w:val="007C36E5"/>
    <w:rsid w:val="007C39F8"/>
    <w:rsid w:val="007C4240"/>
    <w:rsid w:val="007C491C"/>
    <w:rsid w:val="007C6300"/>
    <w:rsid w:val="007C7240"/>
    <w:rsid w:val="007C7F0E"/>
    <w:rsid w:val="007D0728"/>
    <w:rsid w:val="007D249D"/>
    <w:rsid w:val="007D3AEF"/>
    <w:rsid w:val="007D498B"/>
    <w:rsid w:val="007D51E8"/>
    <w:rsid w:val="007D5524"/>
    <w:rsid w:val="007D584F"/>
    <w:rsid w:val="007D59BC"/>
    <w:rsid w:val="007D6D97"/>
    <w:rsid w:val="007D7524"/>
    <w:rsid w:val="007E061C"/>
    <w:rsid w:val="007E15D4"/>
    <w:rsid w:val="007E18AA"/>
    <w:rsid w:val="007E3049"/>
    <w:rsid w:val="007E30BC"/>
    <w:rsid w:val="007E54A9"/>
    <w:rsid w:val="007E6EB5"/>
    <w:rsid w:val="007F024F"/>
    <w:rsid w:val="007F033B"/>
    <w:rsid w:val="007F0A09"/>
    <w:rsid w:val="007F0F02"/>
    <w:rsid w:val="007F225B"/>
    <w:rsid w:val="007F2564"/>
    <w:rsid w:val="007F3400"/>
    <w:rsid w:val="007F504F"/>
    <w:rsid w:val="007F5430"/>
    <w:rsid w:val="007F5B45"/>
    <w:rsid w:val="007F641F"/>
    <w:rsid w:val="008010B9"/>
    <w:rsid w:val="00801805"/>
    <w:rsid w:val="008024AF"/>
    <w:rsid w:val="00802725"/>
    <w:rsid w:val="008040C8"/>
    <w:rsid w:val="00804D46"/>
    <w:rsid w:val="00804F96"/>
    <w:rsid w:val="00806830"/>
    <w:rsid w:val="00806AD0"/>
    <w:rsid w:val="00810349"/>
    <w:rsid w:val="0081050F"/>
    <w:rsid w:val="008114E1"/>
    <w:rsid w:val="00811885"/>
    <w:rsid w:val="0081312E"/>
    <w:rsid w:val="008145C6"/>
    <w:rsid w:val="008205E8"/>
    <w:rsid w:val="00820ADB"/>
    <w:rsid w:val="00820CEE"/>
    <w:rsid w:val="00821109"/>
    <w:rsid w:val="00821EE5"/>
    <w:rsid w:val="008241C2"/>
    <w:rsid w:val="00824BB4"/>
    <w:rsid w:val="008252D2"/>
    <w:rsid w:val="00825304"/>
    <w:rsid w:val="0082573C"/>
    <w:rsid w:val="008270BB"/>
    <w:rsid w:val="00830AB4"/>
    <w:rsid w:val="008311CF"/>
    <w:rsid w:val="0083228F"/>
    <w:rsid w:val="008327EF"/>
    <w:rsid w:val="00833FDE"/>
    <w:rsid w:val="00834085"/>
    <w:rsid w:val="00835164"/>
    <w:rsid w:val="00836157"/>
    <w:rsid w:val="00836DCE"/>
    <w:rsid w:val="00841EB6"/>
    <w:rsid w:val="008424EF"/>
    <w:rsid w:val="008424F1"/>
    <w:rsid w:val="008425A7"/>
    <w:rsid w:val="00842862"/>
    <w:rsid w:val="008437A8"/>
    <w:rsid w:val="00843FEF"/>
    <w:rsid w:val="00844D5E"/>
    <w:rsid w:val="00844E30"/>
    <w:rsid w:val="00845032"/>
    <w:rsid w:val="008457B4"/>
    <w:rsid w:val="00846348"/>
    <w:rsid w:val="008469DD"/>
    <w:rsid w:val="00846E3C"/>
    <w:rsid w:val="00847779"/>
    <w:rsid w:val="00847904"/>
    <w:rsid w:val="00847968"/>
    <w:rsid w:val="008479EB"/>
    <w:rsid w:val="0085006E"/>
    <w:rsid w:val="00850960"/>
    <w:rsid w:val="00850CA8"/>
    <w:rsid w:val="00850DA0"/>
    <w:rsid w:val="00851F34"/>
    <w:rsid w:val="00852466"/>
    <w:rsid w:val="0085298C"/>
    <w:rsid w:val="008555E8"/>
    <w:rsid w:val="0085660F"/>
    <w:rsid w:val="00857251"/>
    <w:rsid w:val="0086129C"/>
    <w:rsid w:val="00861A76"/>
    <w:rsid w:val="00862126"/>
    <w:rsid w:val="0086244D"/>
    <w:rsid w:val="008637C9"/>
    <w:rsid w:val="00864046"/>
    <w:rsid w:val="008644E7"/>
    <w:rsid w:val="00864536"/>
    <w:rsid w:val="0086487F"/>
    <w:rsid w:val="00864CB2"/>
    <w:rsid w:val="0086729D"/>
    <w:rsid w:val="00867B42"/>
    <w:rsid w:val="008719A1"/>
    <w:rsid w:val="00873033"/>
    <w:rsid w:val="00873463"/>
    <w:rsid w:val="00873F78"/>
    <w:rsid w:val="0087401C"/>
    <w:rsid w:val="00874179"/>
    <w:rsid w:val="00874AB5"/>
    <w:rsid w:val="0087527C"/>
    <w:rsid w:val="00876109"/>
    <w:rsid w:val="00877ED3"/>
    <w:rsid w:val="0088132E"/>
    <w:rsid w:val="00881F16"/>
    <w:rsid w:val="008821DC"/>
    <w:rsid w:val="00882ADF"/>
    <w:rsid w:val="008846FD"/>
    <w:rsid w:val="00884EC0"/>
    <w:rsid w:val="00885776"/>
    <w:rsid w:val="0088645E"/>
    <w:rsid w:val="00886DD9"/>
    <w:rsid w:val="008874B9"/>
    <w:rsid w:val="00887918"/>
    <w:rsid w:val="00887C97"/>
    <w:rsid w:val="008901F8"/>
    <w:rsid w:val="008907E2"/>
    <w:rsid w:val="008917CA"/>
    <w:rsid w:val="008937AC"/>
    <w:rsid w:val="008949D5"/>
    <w:rsid w:val="00894F58"/>
    <w:rsid w:val="008950D6"/>
    <w:rsid w:val="00895253"/>
    <w:rsid w:val="00895B6D"/>
    <w:rsid w:val="008962EE"/>
    <w:rsid w:val="00896A8D"/>
    <w:rsid w:val="00896EEE"/>
    <w:rsid w:val="00897AF3"/>
    <w:rsid w:val="008A0028"/>
    <w:rsid w:val="008A063F"/>
    <w:rsid w:val="008A1C5D"/>
    <w:rsid w:val="008A1CE9"/>
    <w:rsid w:val="008A1D1B"/>
    <w:rsid w:val="008A1D2F"/>
    <w:rsid w:val="008A2E7E"/>
    <w:rsid w:val="008A34A5"/>
    <w:rsid w:val="008A45F9"/>
    <w:rsid w:val="008A68C2"/>
    <w:rsid w:val="008A6CBE"/>
    <w:rsid w:val="008A722B"/>
    <w:rsid w:val="008B0A9C"/>
    <w:rsid w:val="008B2833"/>
    <w:rsid w:val="008B2C5F"/>
    <w:rsid w:val="008B4680"/>
    <w:rsid w:val="008B4C1C"/>
    <w:rsid w:val="008B6E67"/>
    <w:rsid w:val="008B7FA8"/>
    <w:rsid w:val="008C0C61"/>
    <w:rsid w:val="008C0D19"/>
    <w:rsid w:val="008C1893"/>
    <w:rsid w:val="008C3194"/>
    <w:rsid w:val="008C3516"/>
    <w:rsid w:val="008C3ACE"/>
    <w:rsid w:val="008C583A"/>
    <w:rsid w:val="008C5B34"/>
    <w:rsid w:val="008C6403"/>
    <w:rsid w:val="008C6EAE"/>
    <w:rsid w:val="008D0634"/>
    <w:rsid w:val="008D16FA"/>
    <w:rsid w:val="008D1EA4"/>
    <w:rsid w:val="008D219D"/>
    <w:rsid w:val="008D2913"/>
    <w:rsid w:val="008D2C53"/>
    <w:rsid w:val="008D317A"/>
    <w:rsid w:val="008D40A4"/>
    <w:rsid w:val="008D44A9"/>
    <w:rsid w:val="008D53AB"/>
    <w:rsid w:val="008D53D4"/>
    <w:rsid w:val="008D5559"/>
    <w:rsid w:val="008D6FB7"/>
    <w:rsid w:val="008E0F9B"/>
    <w:rsid w:val="008E148D"/>
    <w:rsid w:val="008E1536"/>
    <w:rsid w:val="008E199C"/>
    <w:rsid w:val="008E2240"/>
    <w:rsid w:val="008E264C"/>
    <w:rsid w:val="008E2B7B"/>
    <w:rsid w:val="008E37E9"/>
    <w:rsid w:val="008E3D4F"/>
    <w:rsid w:val="008E3DC3"/>
    <w:rsid w:val="008E525B"/>
    <w:rsid w:val="008E544C"/>
    <w:rsid w:val="008E6AE2"/>
    <w:rsid w:val="008E6DC1"/>
    <w:rsid w:val="008E6F64"/>
    <w:rsid w:val="008E70E1"/>
    <w:rsid w:val="008F0418"/>
    <w:rsid w:val="008F0D87"/>
    <w:rsid w:val="008F156B"/>
    <w:rsid w:val="008F1ADF"/>
    <w:rsid w:val="008F1B7F"/>
    <w:rsid w:val="008F1CAA"/>
    <w:rsid w:val="008F25D9"/>
    <w:rsid w:val="008F2784"/>
    <w:rsid w:val="008F2BC0"/>
    <w:rsid w:val="008F6718"/>
    <w:rsid w:val="008F6B06"/>
    <w:rsid w:val="008F6E05"/>
    <w:rsid w:val="00900066"/>
    <w:rsid w:val="00900411"/>
    <w:rsid w:val="009031CD"/>
    <w:rsid w:val="00903ACF"/>
    <w:rsid w:val="00905321"/>
    <w:rsid w:val="00905B70"/>
    <w:rsid w:val="009060B6"/>
    <w:rsid w:val="00907277"/>
    <w:rsid w:val="00907EE9"/>
    <w:rsid w:val="0091039B"/>
    <w:rsid w:val="00911C07"/>
    <w:rsid w:val="00911F78"/>
    <w:rsid w:val="00912383"/>
    <w:rsid w:val="0091318B"/>
    <w:rsid w:val="00913239"/>
    <w:rsid w:val="00916F14"/>
    <w:rsid w:val="009177E7"/>
    <w:rsid w:val="00920549"/>
    <w:rsid w:val="0092090B"/>
    <w:rsid w:val="0092131F"/>
    <w:rsid w:val="00923215"/>
    <w:rsid w:val="009239A8"/>
    <w:rsid w:val="009246F1"/>
    <w:rsid w:val="00924B2D"/>
    <w:rsid w:val="00924D5E"/>
    <w:rsid w:val="00924FF2"/>
    <w:rsid w:val="0092509C"/>
    <w:rsid w:val="00925163"/>
    <w:rsid w:val="00926AFB"/>
    <w:rsid w:val="00927B5F"/>
    <w:rsid w:val="009300EB"/>
    <w:rsid w:val="00931CD3"/>
    <w:rsid w:val="00934C7C"/>
    <w:rsid w:val="009356F8"/>
    <w:rsid w:val="009359D8"/>
    <w:rsid w:val="00935F7A"/>
    <w:rsid w:val="0093751C"/>
    <w:rsid w:val="00937E2A"/>
    <w:rsid w:val="00940991"/>
    <w:rsid w:val="00944154"/>
    <w:rsid w:val="00944A78"/>
    <w:rsid w:val="00944C93"/>
    <w:rsid w:val="009454D9"/>
    <w:rsid w:val="009466D9"/>
    <w:rsid w:val="0094678A"/>
    <w:rsid w:val="009474F1"/>
    <w:rsid w:val="009502EB"/>
    <w:rsid w:val="00951D83"/>
    <w:rsid w:val="00954449"/>
    <w:rsid w:val="00954819"/>
    <w:rsid w:val="0095721A"/>
    <w:rsid w:val="00957630"/>
    <w:rsid w:val="00957B1E"/>
    <w:rsid w:val="0096094C"/>
    <w:rsid w:val="0096162D"/>
    <w:rsid w:val="00962022"/>
    <w:rsid w:val="00962F7A"/>
    <w:rsid w:val="00963889"/>
    <w:rsid w:val="00963E23"/>
    <w:rsid w:val="00963EC2"/>
    <w:rsid w:val="009647DA"/>
    <w:rsid w:val="009652A4"/>
    <w:rsid w:val="00966EAE"/>
    <w:rsid w:val="009673F7"/>
    <w:rsid w:val="00970B01"/>
    <w:rsid w:val="00974D19"/>
    <w:rsid w:val="0097625B"/>
    <w:rsid w:val="0097662D"/>
    <w:rsid w:val="00976C54"/>
    <w:rsid w:val="009775F7"/>
    <w:rsid w:val="00980C6B"/>
    <w:rsid w:val="00981111"/>
    <w:rsid w:val="0098252B"/>
    <w:rsid w:val="0098272E"/>
    <w:rsid w:val="00982ADE"/>
    <w:rsid w:val="009834A8"/>
    <w:rsid w:val="009839EF"/>
    <w:rsid w:val="0098451A"/>
    <w:rsid w:val="00984A5B"/>
    <w:rsid w:val="00985522"/>
    <w:rsid w:val="009858E6"/>
    <w:rsid w:val="00985E17"/>
    <w:rsid w:val="00987F86"/>
    <w:rsid w:val="00993DA2"/>
    <w:rsid w:val="00994126"/>
    <w:rsid w:val="00997037"/>
    <w:rsid w:val="009970DC"/>
    <w:rsid w:val="00997A26"/>
    <w:rsid w:val="009A0683"/>
    <w:rsid w:val="009A155A"/>
    <w:rsid w:val="009A18A9"/>
    <w:rsid w:val="009A234C"/>
    <w:rsid w:val="009A248A"/>
    <w:rsid w:val="009A26E5"/>
    <w:rsid w:val="009A2A43"/>
    <w:rsid w:val="009A3C4C"/>
    <w:rsid w:val="009A3DB1"/>
    <w:rsid w:val="009A593A"/>
    <w:rsid w:val="009A5BE5"/>
    <w:rsid w:val="009A5C34"/>
    <w:rsid w:val="009A6091"/>
    <w:rsid w:val="009A63A5"/>
    <w:rsid w:val="009A7053"/>
    <w:rsid w:val="009A7F7C"/>
    <w:rsid w:val="009B0472"/>
    <w:rsid w:val="009B0A1C"/>
    <w:rsid w:val="009B0C83"/>
    <w:rsid w:val="009B282F"/>
    <w:rsid w:val="009B2908"/>
    <w:rsid w:val="009B2934"/>
    <w:rsid w:val="009B32A5"/>
    <w:rsid w:val="009B34FC"/>
    <w:rsid w:val="009B3D71"/>
    <w:rsid w:val="009B4B15"/>
    <w:rsid w:val="009B4E08"/>
    <w:rsid w:val="009B7383"/>
    <w:rsid w:val="009B7609"/>
    <w:rsid w:val="009B7C2E"/>
    <w:rsid w:val="009C2512"/>
    <w:rsid w:val="009C2DCB"/>
    <w:rsid w:val="009C3572"/>
    <w:rsid w:val="009C405C"/>
    <w:rsid w:val="009C4C11"/>
    <w:rsid w:val="009C52D2"/>
    <w:rsid w:val="009C5638"/>
    <w:rsid w:val="009C61B3"/>
    <w:rsid w:val="009C704F"/>
    <w:rsid w:val="009D032F"/>
    <w:rsid w:val="009D0F94"/>
    <w:rsid w:val="009D3ED0"/>
    <w:rsid w:val="009D52C6"/>
    <w:rsid w:val="009D5F84"/>
    <w:rsid w:val="009D625B"/>
    <w:rsid w:val="009D64B5"/>
    <w:rsid w:val="009D6A34"/>
    <w:rsid w:val="009D7A52"/>
    <w:rsid w:val="009D7B11"/>
    <w:rsid w:val="009E00F5"/>
    <w:rsid w:val="009E06BB"/>
    <w:rsid w:val="009E0BB8"/>
    <w:rsid w:val="009E23CD"/>
    <w:rsid w:val="009E248E"/>
    <w:rsid w:val="009E3332"/>
    <w:rsid w:val="009E33B0"/>
    <w:rsid w:val="009E58FE"/>
    <w:rsid w:val="009E5FE1"/>
    <w:rsid w:val="009E636A"/>
    <w:rsid w:val="009E63E2"/>
    <w:rsid w:val="009E7482"/>
    <w:rsid w:val="009E7D56"/>
    <w:rsid w:val="009F35D7"/>
    <w:rsid w:val="009F5A4F"/>
    <w:rsid w:val="009F6799"/>
    <w:rsid w:val="009F68A9"/>
    <w:rsid w:val="009F7B0F"/>
    <w:rsid w:val="00A00276"/>
    <w:rsid w:val="00A00498"/>
    <w:rsid w:val="00A0115A"/>
    <w:rsid w:val="00A019DD"/>
    <w:rsid w:val="00A01C2F"/>
    <w:rsid w:val="00A02CA1"/>
    <w:rsid w:val="00A03858"/>
    <w:rsid w:val="00A042D3"/>
    <w:rsid w:val="00A04680"/>
    <w:rsid w:val="00A0469C"/>
    <w:rsid w:val="00A0581A"/>
    <w:rsid w:val="00A0606C"/>
    <w:rsid w:val="00A06272"/>
    <w:rsid w:val="00A109F8"/>
    <w:rsid w:val="00A10AE6"/>
    <w:rsid w:val="00A11272"/>
    <w:rsid w:val="00A11F11"/>
    <w:rsid w:val="00A13ADD"/>
    <w:rsid w:val="00A157D7"/>
    <w:rsid w:val="00A16325"/>
    <w:rsid w:val="00A16C0F"/>
    <w:rsid w:val="00A179A7"/>
    <w:rsid w:val="00A213EB"/>
    <w:rsid w:val="00A23B61"/>
    <w:rsid w:val="00A23EA3"/>
    <w:rsid w:val="00A26B9D"/>
    <w:rsid w:val="00A26C2A"/>
    <w:rsid w:val="00A301BE"/>
    <w:rsid w:val="00A30C3F"/>
    <w:rsid w:val="00A3187F"/>
    <w:rsid w:val="00A32F00"/>
    <w:rsid w:val="00A345A7"/>
    <w:rsid w:val="00A3532E"/>
    <w:rsid w:val="00A36659"/>
    <w:rsid w:val="00A377B0"/>
    <w:rsid w:val="00A37C05"/>
    <w:rsid w:val="00A403C8"/>
    <w:rsid w:val="00A407A0"/>
    <w:rsid w:val="00A40C49"/>
    <w:rsid w:val="00A41937"/>
    <w:rsid w:val="00A43934"/>
    <w:rsid w:val="00A440FD"/>
    <w:rsid w:val="00A447F4"/>
    <w:rsid w:val="00A4526C"/>
    <w:rsid w:val="00A455FB"/>
    <w:rsid w:val="00A45B3F"/>
    <w:rsid w:val="00A46872"/>
    <w:rsid w:val="00A51AED"/>
    <w:rsid w:val="00A5260F"/>
    <w:rsid w:val="00A52E50"/>
    <w:rsid w:val="00A5382C"/>
    <w:rsid w:val="00A53CDF"/>
    <w:rsid w:val="00A544A1"/>
    <w:rsid w:val="00A567D4"/>
    <w:rsid w:val="00A56EBA"/>
    <w:rsid w:val="00A62633"/>
    <w:rsid w:val="00A629D0"/>
    <w:rsid w:val="00A62A50"/>
    <w:rsid w:val="00A6445E"/>
    <w:rsid w:val="00A644E9"/>
    <w:rsid w:val="00A6492C"/>
    <w:rsid w:val="00A6505D"/>
    <w:rsid w:val="00A67C38"/>
    <w:rsid w:val="00A67EFF"/>
    <w:rsid w:val="00A7110E"/>
    <w:rsid w:val="00A71A8E"/>
    <w:rsid w:val="00A7252E"/>
    <w:rsid w:val="00A7498C"/>
    <w:rsid w:val="00A75C31"/>
    <w:rsid w:val="00A75CA8"/>
    <w:rsid w:val="00A8288C"/>
    <w:rsid w:val="00A82F2D"/>
    <w:rsid w:val="00A834E9"/>
    <w:rsid w:val="00A85ED9"/>
    <w:rsid w:val="00A863A6"/>
    <w:rsid w:val="00A901BB"/>
    <w:rsid w:val="00A911F4"/>
    <w:rsid w:val="00A91BD3"/>
    <w:rsid w:val="00A949C5"/>
    <w:rsid w:val="00A94FE8"/>
    <w:rsid w:val="00A95059"/>
    <w:rsid w:val="00A96444"/>
    <w:rsid w:val="00A96F27"/>
    <w:rsid w:val="00A9724D"/>
    <w:rsid w:val="00A972C3"/>
    <w:rsid w:val="00A97CB8"/>
    <w:rsid w:val="00A97DBB"/>
    <w:rsid w:val="00AA0168"/>
    <w:rsid w:val="00AA0E84"/>
    <w:rsid w:val="00AA101A"/>
    <w:rsid w:val="00AA374A"/>
    <w:rsid w:val="00AA3BEE"/>
    <w:rsid w:val="00AA70E6"/>
    <w:rsid w:val="00AA79B9"/>
    <w:rsid w:val="00AB0361"/>
    <w:rsid w:val="00AB13AD"/>
    <w:rsid w:val="00AB14A1"/>
    <w:rsid w:val="00AB2217"/>
    <w:rsid w:val="00AB281F"/>
    <w:rsid w:val="00AB3411"/>
    <w:rsid w:val="00AB356C"/>
    <w:rsid w:val="00AB392A"/>
    <w:rsid w:val="00AB3CC5"/>
    <w:rsid w:val="00AB42CF"/>
    <w:rsid w:val="00AB45FE"/>
    <w:rsid w:val="00AB47B7"/>
    <w:rsid w:val="00AB5C2F"/>
    <w:rsid w:val="00AB60F5"/>
    <w:rsid w:val="00AC1069"/>
    <w:rsid w:val="00AC1BB2"/>
    <w:rsid w:val="00AC27F9"/>
    <w:rsid w:val="00AC33CB"/>
    <w:rsid w:val="00AC3684"/>
    <w:rsid w:val="00AC459C"/>
    <w:rsid w:val="00AC53B1"/>
    <w:rsid w:val="00AC7FCC"/>
    <w:rsid w:val="00AD063B"/>
    <w:rsid w:val="00AD220E"/>
    <w:rsid w:val="00AD252A"/>
    <w:rsid w:val="00AD2614"/>
    <w:rsid w:val="00AD3741"/>
    <w:rsid w:val="00AD3E29"/>
    <w:rsid w:val="00AD417F"/>
    <w:rsid w:val="00AD467F"/>
    <w:rsid w:val="00AD683E"/>
    <w:rsid w:val="00AD6FF0"/>
    <w:rsid w:val="00AD716F"/>
    <w:rsid w:val="00AD7770"/>
    <w:rsid w:val="00AD7BDA"/>
    <w:rsid w:val="00AE04D8"/>
    <w:rsid w:val="00AE11A8"/>
    <w:rsid w:val="00AE2593"/>
    <w:rsid w:val="00AE2B6A"/>
    <w:rsid w:val="00AE4432"/>
    <w:rsid w:val="00AE48B8"/>
    <w:rsid w:val="00AE53AB"/>
    <w:rsid w:val="00AE589C"/>
    <w:rsid w:val="00AE58CF"/>
    <w:rsid w:val="00AE6465"/>
    <w:rsid w:val="00AE6C8C"/>
    <w:rsid w:val="00AE7285"/>
    <w:rsid w:val="00AF018A"/>
    <w:rsid w:val="00AF131F"/>
    <w:rsid w:val="00AF1FCC"/>
    <w:rsid w:val="00AF296A"/>
    <w:rsid w:val="00AF6B4E"/>
    <w:rsid w:val="00B015D2"/>
    <w:rsid w:val="00B021A1"/>
    <w:rsid w:val="00B022A6"/>
    <w:rsid w:val="00B0372A"/>
    <w:rsid w:val="00B04632"/>
    <w:rsid w:val="00B0507E"/>
    <w:rsid w:val="00B055F6"/>
    <w:rsid w:val="00B05796"/>
    <w:rsid w:val="00B05D1E"/>
    <w:rsid w:val="00B069E9"/>
    <w:rsid w:val="00B06ED3"/>
    <w:rsid w:val="00B07117"/>
    <w:rsid w:val="00B07675"/>
    <w:rsid w:val="00B1192A"/>
    <w:rsid w:val="00B12437"/>
    <w:rsid w:val="00B12E3D"/>
    <w:rsid w:val="00B150E0"/>
    <w:rsid w:val="00B158B3"/>
    <w:rsid w:val="00B16E02"/>
    <w:rsid w:val="00B17BB0"/>
    <w:rsid w:val="00B17CA6"/>
    <w:rsid w:val="00B2043E"/>
    <w:rsid w:val="00B20D6F"/>
    <w:rsid w:val="00B21BD4"/>
    <w:rsid w:val="00B21D98"/>
    <w:rsid w:val="00B22615"/>
    <w:rsid w:val="00B23B9F"/>
    <w:rsid w:val="00B23BB0"/>
    <w:rsid w:val="00B23D7C"/>
    <w:rsid w:val="00B26C4B"/>
    <w:rsid w:val="00B27316"/>
    <w:rsid w:val="00B273A3"/>
    <w:rsid w:val="00B279E2"/>
    <w:rsid w:val="00B3103D"/>
    <w:rsid w:val="00B310FC"/>
    <w:rsid w:val="00B31C1C"/>
    <w:rsid w:val="00B32067"/>
    <w:rsid w:val="00B331CA"/>
    <w:rsid w:val="00B33920"/>
    <w:rsid w:val="00B3405F"/>
    <w:rsid w:val="00B35B87"/>
    <w:rsid w:val="00B35D9C"/>
    <w:rsid w:val="00B35F10"/>
    <w:rsid w:val="00B3613F"/>
    <w:rsid w:val="00B3618B"/>
    <w:rsid w:val="00B37C0F"/>
    <w:rsid w:val="00B40032"/>
    <w:rsid w:val="00B42F46"/>
    <w:rsid w:val="00B44A75"/>
    <w:rsid w:val="00B466D1"/>
    <w:rsid w:val="00B466FD"/>
    <w:rsid w:val="00B46857"/>
    <w:rsid w:val="00B47B3B"/>
    <w:rsid w:val="00B47DDF"/>
    <w:rsid w:val="00B50EAC"/>
    <w:rsid w:val="00B50FC3"/>
    <w:rsid w:val="00B52097"/>
    <w:rsid w:val="00B53CBD"/>
    <w:rsid w:val="00B55CD5"/>
    <w:rsid w:val="00B5610C"/>
    <w:rsid w:val="00B56334"/>
    <w:rsid w:val="00B56F2D"/>
    <w:rsid w:val="00B57450"/>
    <w:rsid w:val="00B578BE"/>
    <w:rsid w:val="00B62C0F"/>
    <w:rsid w:val="00B63AFB"/>
    <w:rsid w:val="00B646B8"/>
    <w:rsid w:val="00B66113"/>
    <w:rsid w:val="00B67F04"/>
    <w:rsid w:val="00B700E4"/>
    <w:rsid w:val="00B708F1"/>
    <w:rsid w:val="00B71735"/>
    <w:rsid w:val="00B71E44"/>
    <w:rsid w:val="00B73BAA"/>
    <w:rsid w:val="00B74EC9"/>
    <w:rsid w:val="00B7575D"/>
    <w:rsid w:val="00B758A0"/>
    <w:rsid w:val="00B76CA1"/>
    <w:rsid w:val="00B77DB4"/>
    <w:rsid w:val="00B80EE2"/>
    <w:rsid w:val="00B82345"/>
    <w:rsid w:val="00B838C1"/>
    <w:rsid w:val="00B839BB"/>
    <w:rsid w:val="00B83B15"/>
    <w:rsid w:val="00B85114"/>
    <w:rsid w:val="00B8660C"/>
    <w:rsid w:val="00B8773A"/>
    <w:rsid w:val="00B901DA"/>
    <w:rsid w:val="00B9101F"/>
    <w:rsid w:val="00B91AFE"/>
    <w:rsid w:val="00B93A2B"/>
    <w:rsid w:val="00B95280"/>
    <w:rsid w:val="00B95EE5"/>
    <w:rsid w:val="00B9608B"/>
    <w:rsid w:val="00B96CE8"/>
    <w:rsid w:val="00B978C7"/>
    <w:rsid w:val="00BA077B"/>
    <w:rsid w:val="00BA0F48"/>
    <w:rsid w:val="00BA18B2"/>
    <w:rsid w:val="00BA1B09"/>
    <w:rsid w:val="00BA4C16"/>
    <w:rsid w:val="00BA65EB"/>
    <w:rsid w:val="00BA6675"/>
    <w:rsid w:val="00BA69BC"/>
    <w:rsid w:val="00BA7DBF"/>
    <w:rsid w:val="00BB1757"/>
    <w:rsid w:val="00BB230D"/>
    <w:rsid w:val="00BB2400"/>
    <w:rsid w:val="00BB2C72"/>
    <w:rsid w:val="00BB34DA"/>
    <w:rsid w:val="00BB3624"/>
    <w:rsid w:val="00BB617F"/>
    <w:rsid w:val="00BB722B"/>
    <w:rsid w:val="00BB73F0"/>
    <w:rsid w:val="00BB7D17"/>
    <w:rsid w:val="00BC035D"/>
    <w:rsid w:val="00BC047A"/>
    <w:rsid w:val="00BC04FE"/>
    <w:rsid w:val="00BC23D4"/>
    <w:rsid w:val="00BC250D"/>
    <w:rsid w:val="00BC3184"/>
    <w:rsid w:val="00BC3B46"/>
    <w:rsid w:val="00BC4CD3"/>
    <w:rsid w:val="00BC4FE0"/>
    <w:rsid w:val="00BC6932"/>
    <w:rsid w:val="00BC72B3"/>
    <w:rsid w:val="00BC7A6B"/>
    <w:rsid w:val="00BC7CBD"/>
    <w:rsid w:val="00BD0B57"/>
    <w:rsid w:val="00BD0E1A"/>
    <w:rsid w:val="00BD0EC8"/>
    <w:rsid w:val="00BD106E"/>
    <w:rsid w:val="00BD1986"/>
    <w:rsid w:val="00BD1A47"/>
    <w:rsid w:val="00BD1CBB"/>
    <w:rsid w:val="00BD1D85"/>
    <w:rsid w:val="00BD1EAB"/>
    <w:rsid w:val="00BD2446"/>
    <w:rsid w:val="00BD332E"/>
    <w:rsid w:val="00BD3DAC"/>
    <w:rsid w:val="00BD3F2A"/>
    <w:rsid w:val="00BD4596"/>
    <w:rsid w:val="00BD79D2"/>
    <w:rsid w:val="00BD7AFC"/>
    <w:rsid w:val="00BE0117"/>
    <w:rsid w:val="00BE070B"/>
    <w:rsid w:val="00BE1A6D"/>
    <w:rsid w:val="00BE1ABE"/>
    <w:rsid w:val="00BE1BB1"/>
    <w:rsid w:val="00BE2A5D"/>
    <w:rsid w:val="00BE2D9F"/>
    <w:rsid w:val="00BE2FF7"/>
    <w:rsid w:val="00BE330E"/>
    <w:rsid w:val="00BE44B1"/>
    <w:rsid w:val="00BE4763"/>
    <w:rsid w:val="00BE48AF"/>
    <w:rsid w:val="00BE5054"/>
    <w:rsid w:val="00BE59D0"/>
    <w:rsid w:val="00BE68F9"/>
    <w:rsid w:val="00BE7D54"/>
    <w:rsid w:val="00BE7F5A"/>
    <w:rsid w:val="00BF0B8D"/>
    <w:rsid w:val="00BF18B2"/>
    <w:rsid w:val="00BF1FCF"/>
    <w:rsid w:val="00BF20C8"/>
    <w:rsid w:val="00BF23FB"/>
    <w:rsid w:val="00BF2CC6"/>
    <w:rsid w:val="00BF3421"/>
    <w:rsid w:val="00BF61AD"/>
    <w:rsid w:val="00BF7ACA"/>
    <w:rsid w:val="00C010D2"/>
    <w:rsid w:val="00C0279C"/>
    <w:rsid w:val="00C03956"/>
    <w:rsid w:val="00C043E3"/>
    <w:rsid w:val="00C053A7"/>
    <w:rsid w:val="00C05831"/>
    <w:rsid w:val="00C058E0"/>
    <w:rsid w:val="00C07445"/>
    <w:rsid w:val="00C075FF"/>
    <w:rsid w:val="00C07698"/>
    <w:rsid w:val="00C07D44"/>
    <w:rsid w:val="00C10F25"/>
    <w:rsid w:val="00C11817"/>
    <w:rsid w:val="00C11E91"/>
    <w:rsid w:val="00C121C9"/>
    <w:rsid w:val="00C12681"/>
    <w:rsid w:val="00C144D6"/>
    <w:rsid w:val="00C14978"/>
    <w:rsid w:val="00C151E4"/>
    <w:rsid w:val="00C16C69"/>
    <w:rsid w:val="00C17584"/>
    <w:rsid w:val="00C175E2"/>
    <w:rsid w:val="00C17A44"/>
    <w:rsid w:val="00C20074"/>
    <w:rsid w:val="00C2054F"/>
    <w:rsid w:val="00C20AAB"/>
    <w:rsid w:val="00C20B22"/>
    <w:rsid w:val="00C2147C"/>
    <w:rsid w:val="00C222E0"/>
    <w:rsid w:val="00C22EC4"/>
    <w:rsid w:val="00C25622"/>
    <w:rsid w:val="00C25E0F"/>
    <w:rsid w:val="00C328EC"/>
    <w:rsid w:val="00C32B47"/>
    <w:rsid w:val="00C330B9"/>
    <w:rsid w:val="00C34DA8"/>
    <w:rsid w:val="00C3511D"/>
    <w:rsid w:val="00C3797D"/>
    <w:rsid w:val="00C40F0C"/>
    <w:rsid w:val="00C41126"/>
    <w:rsid w:val="00C41DF0"/>
    <w:rsid w:val="00C442D1"/>
    <w:rsid w:val="00C44562"/>
    <w:rsid w:val="00C4709E"/>
    <w:rsid w:val="00C47AD6"/>
    <w:rsid w:val="00C47BCC"/>
    <w:rsid w:val="00C50406"/>
    <w:rsid w:val="00C52C48"/>
    <w:rsid w:val="00C52E7E"/>
    <w:rsid w:val="00C53E60"/>
    <w:rsid w:val="00C541D4"/>
    <w:rsid w:val="00C543C7"/>
    <w:rsid w:val="00C54495"/>
    <w:rsid w:val="00C546C6"/>
    <w:rsid w:val="00C550C7"/>
    <w:rsid w:val="00C55D49"/>
    <w:rsid w:val="00C55D74"/>
    <w:rsid w:val="00C607A4"/>
    <w:rsid w:val="00C60BD4"/>
    <w:rsid w:val="00C60C4B"/>
    <w:rsid w:val="00C61DA4"/>
    <w:rsid w:val="00C61F62"/>
    <w:rsid w:val="00C6247C"/>
    <w:rsid w:val="00C62AE1"/>
    <w:rsid w:val="00C62EE4"/>
    <w:rsid w:val="00C630DC"/>
    <w:rsid w:val="00C635F6"/>
    <w:rsid w:val="00C637F9"/>
    <w:rsid w:val="00C6385B"/>
    <w:rsid w:val="00C64029"/>
    <w:rsid w:val="00C64680"/>
    <w:rsid w:val="00C64EF6"/>
    <w:rsid w:val="00C654CA"/>
    <w:rsid w:val="00C65695"/>
    <w:rsid w:val="00C66205"/>
    <w:rsid w:val="00C67AC0"/>
    <w:rsid w:val="00C67AD3"/>
    <w:rsid w:val="00C718CC"/>
    <w:rsid w:val="00C71A19"/>
    <w:rsid w:val="00C728FE"/>
    <w:rsid w:val="00C73523"/>
    <w:rsid w:val="00C74860"/>
    <w:rsid w:val="00C74D14"/>
    <w:rsid w:val="00C77157"/>
    <w:rsid w:val="00C77D73"/>
    <w:rsid w:val="00C8058E"/>
    <w:rsid w:val="00C819C9"/>
    <w:rsid w:val="00C81CBC"/>
    <w:rsid w:val="00C828B7"/>
    <w:rsid w:val="00C82DA0"/>
    <w:rsid w:val="00C83DE3"/>
    <w:rsid w:val="00C8507F"/>
    <w:rsid w:val="00C877DD"/>
    <w:rsid w:val="00C90051"/>
    <w:rsid w:val="00C92034"/>
    <w:rsid w:val="00C92238"/>
    <w:rsid w:val="00C9287F"/>
    <w:rsid w:val="00C93008"/>
    <w:rsid w:val="00C9345E"/>
    <w:rsid w:val="00C93798"/>
    <w:rsid w:val="00C93D00"/>
    <w:rsid w:val="00C9448A"/>
    <w:rsid w:val="00C946A5"/>
    <w:rsid w:val="00C9479E"/>
    <w:rsid w:val="00C94932"/>
    <w:rsid w:val="00C95E97"/>
    <w:rsid w:val="00C9696A"/>
    <w:rsid w:val="00C96D68"/>
    <w:rsid w:val="00C97351"/>
    <w:rsid w:val="00C97D3D"/>
    <w:rsid w:val="00CA0607"/>
    <w:rsid w:val="00CA1543"/>
    <w:rsid w:val="00CA1716"/>
    <w:rsid w:val="00CA277A"/>
    <w:rsid w:val="00CA2D1B"/>
    <w:rsid w:val="00CA2E2D"/>
    <w:rsid w:val="00CA4081"/>
    <w:rsid w:val="00CA6709"/>
    <w:rsid w:val="00CA67BE"/>
    <w:rsid w:val="00CA67C8"/>
    <w:rsid w:val="00CA70A5"/>
    <w:rsid w:val="00CB190D"/>
    <w:rsid w:val="00CB26D7"/>
    <w:rsid w:val="00CB3653"/>
    <w:rsid w:val="00CB40B1"/>
    <w:rsid w:val="00CB414A"/>
    <w:rsid w:val="00CB47C3"/>
    <w:rsid w:val="00CB49D7"/>
    <w:rsid w:val="00CB58D9"/>
    <w:rsid w:val="00CB5A6B"/>
    <w:rsid w:val="00CB6118"/>
    <w:rsid w:val="00CB6358"/>
    <w:rsid w:val="00CB7D43"/>
    <w:rsid w:val="00CB7EAC"/>
    <w:rsid w:val="00CC037C"/>
    <w:rsid w:val="00CC0F51"/>
    <w:rsid w:val="00CC15F8"/>
    <w:rsid w:val="00CC25F3"/>
    <w:rsid w:val="00CC2AEF"/>
    <w:rsid w:val="00CC2EFC"/>
    <w:rsid w:val="00CC3EA3"/>
    <w:rsid w:val="00CC43E4"/>
    <w:rsid w:val="00CC6980"/>
    <w:rsid w:val="00CC6EDE"/>
    <w:rsid w:val="00CC7885"/>
    <w:rsid w:val="00CD0592"/>
    <w:rsid w:val="00CD063E"/>
    <w:rsid w:val="00CD0D57"/>
    <w:rsid w:val="00CD2703"/>
    <w:rsid w:val="00CD341E"/>
    <w:rsid w:val="00CD366A"/>
    <w:rsid w:val="00CD4AEE"/>
    <w:rsid w:val="00CD6D14"/>
    <w:rsid w:val="00CE148B"/>
    <w:rsid w:val="00CE1A05"/>
    <w:rsid w:val="00CE1D9E"/>
    <w:rsid w:val="00CE2814"/>
    <w:rsid w:val="00CE37D8"/>
    <w:rsid w:val="00CE41E7"/>
    <w:rsid w:val="00CE4435"/>
    <w:rsid w:val="00CE4439"/>
    <w:rsid w:val="00CE4820"/>
    <w:rsid w:val="00CE4A40"/>
    <w:rsid w:val="00CE563F"/>
    <w:rsid w:val="00CE5AFE"/>
    <w:rsid w:val="00CE64DF"/>
    <w:rsid w:val="00CE756F"/>
    <w:rsid w:val="00CE7DC8"/>
    <w:rsid w:val="00CF002C"/>
    <w:rsid w:val="00CF14A1"/>
    <w:rsid w:val="00CF2A7C"/>
    <w:rsid w:val="00CF3853"/>
    <w:rsid w:val="00CF3AA1"/>
    <w:rsid w:val="00CF3CD2"/>
    <w:rsid w:val="00CF3E89"/>
    <w:rsid w:val="00CF563B"/>
    <w:rsid w:val="00CF59E7"/>
    <w:rsid w:val="00CF5D5E"/>
    <w:rsid w:val="00CF6F99"/>
    <w:rsid w:val="00CF75B2"/>
    <w:rsid w:val="00D00074"/>
    <w:rsid w:val="00D01000"/>
    <w:rsid w:val="00D01F32"/>
    <w:rsid w:val="00D01FFD"/>
    <w:rsid w:val="00D022B7"/>
    <w:rsid w:val="00D02838"/>
    <w:rsid w:val="00D029FD"/>
    <w:rsid w:val="00D03137"/>
    <w:rsid w:val="00D03D70"/>
    <w:rsid w:val="00D03EC7"/>
    <w:rsid w:val="00D0499B"/>
    <w:rsid w:val="00D0677D"/>
    <w:rsid w:val="00D0743A"/>
    <w:rsid w:val="00D1104A"/>
    <w:rsid w:val="00D12CEB"/>
    <w:rsid w:val="00D13874"/>
    <w:rsid w:val="00D1467F"/>
    <w:rsid w:val="00D15090"/>
    <w:rsid w:val="00D20923"/>
    <w:rsid w:val="00D20B9D"/>
    <w:rsid w:val="00D21947"/>
    <w:rsid w:val="00D21C8F"/>
    <w:rsid w:val="00D220F1"/>
    <w:rsid w:val="00D223D7"/>
    <w:rsid w:val="00D228B9"/>
    <w:rsid w:val="00D22F21"/>
    <w:rsid w:val="00D232D3"/>
    <w:rsid w:val="00D23C98"/>
    <w:rsid w:val="00D2449F"/>
    <w:rsid w:val="00D244D3"/>
    <w:rsid w:val="00D252A4"/>
    <w:rsid w:val="00D30E7E"/>
    <w:rsid w:val="00D31397"/>
    <w:rsid w:val="00D31439"/>
    <w:rsid w:val="00D31510"/>
    <w:rsid w:val="00D31749"/>
    <w:rsid w:val="00D31A07"/>
    <w:rsid w:val="00D325A2"/>
    <w:rsid w:val="00D32D8A"/>
    <w:rsid w:val="00D3335B"/>
    <w:rsid w:val="00D3359A"/>
    <w:rsid w:val="00D33BEF"/>
    <w:rsid w:val="00D345FD"/>
    <w:rsid w:val="00D35C7B"/>
    <w:rsid w:val="00D367FC"/>
    <w:rsid w:val="00D36854"/>
    <w:rsid w:val="00D36D9F"/>
    <w:rsid w:val="00D36F1B"/>
    <w:rsid w:val="00D37DF1"/>
    <w:rsid w:val="00D37FCD"/>
    <w:rsid w:val="00D40A5C"/>
    <w:rsid w:val="00D414CB"/>
    <w:rsid w:val="00D42605"/>
    <w:rsid w:val="00D42BD5"/>
    <w:rsid w:val="00D43107"/>
    <w:rsid w:val="00D436D3"/>
    <w:rsid w:val="00D43ED8"/>
    <w:rsid w:val="00D44689"/>
    <w:rsid w:val="00D449AC"/>
    <w:rsid w:val="00D44F4E"/>
    <w:rsid w:val="00D4769E"/>
    <w:rsid w:val="00D47CEE"/>
    <w:rsid w:val="00D50A7F"/>
    <w:rsid w:val="00D51CA5"/>
    <w:rsid w:val="00D531B4"/>
    <w:rsid w:val="00D53E43"/>
    <w:rsid w:val="00D54037"/>
    <w:rsid w:val="00D553A9"/>
    <w:rsid w:val="00D55648"/>
    <w:rsid w:val="00D55AB2"/>
    <w:rsid w:val="00D566AF"/>
    <w:rsid w:val="00D574D0"/>
    <w:rsid w:val="00D577CA"/>
    <w:rsid w:val="00D60147"/>
    <w:rsid w:val="00D61142"/>
    <w:rsid w:val="00D6156E"/>
    <w:rsid w:val="00D61880"/>
    <w:rsid w:val="00D61B8A"/>
    <w:rsid w:val="00D624C8"/>
    <w:rsid w:val="00D63D22"/>
    <w:rsid w:val="00D63FEF"/>
    <w:rsid w:val="00D64FE7"/>
    <w:rsid w:val="00D65734"/>
    <w:rsid w:val="00D669E7"/>
    <w:rsid w:val="00D66CAD"/>
    <w:rsid w:val="00D67861"/>
    <w:rsid w:val="00D700DA"/>
    <w:rsid w:val="00D7098A"/>
    <w:rsid w:val="00D7164A"/>
    <w:rsid w:val="00D71D59"/>
    <w:rsid w:val="00D721B4"/>
    <w:rsid w:val="00D7239E"/>
    <w:rsid w:val="00D747AD"/>
    <w:rsid w:val="00D74A8E"/>
    <w:rsid w:val="00D74FA7"/>
    <w:rsid w:val="00D76460"/>
    <w:rsid w:val="00D76B34"/>
    <w:rsid w:val="00D76B91"/>
    <w:rsid w:val="00D77E44"/>
    <w:rsid w:val="00D80990"/>
    <w:rsid w:val="00D81158"/>
    <w:rsid w:val="00D820D7"/>
    <w:rsid w:val="00D83254"/>
    <w:rsid w:val="00D8346B"/>
    <w:rsid w:val="00D8384E"/>
    <w:rsid w:val="00D83F6B"/>
    <w:rsid w:val="00D84803"/>
    <w:rsid w:val="00D84937"/>
    <w:rsid w:val="00D87D52"/>
    <w:rsid w:val="00D91AA4"/>
    <w:rsid w:val="00D920D3"/>
    <w:rsid w:val="00D92574"/>
    <w:rsid w:val="00D92D60"/>
    <w:rsid w:val="00D95BA5"/>
    <w:rsid w:val="00D95F20"/>
    <w:rsid w:val="00DA0354"/>
    <w:rsid w:val="00DA1A35"/>
    <w:rsid w:val="00DA35E6"/>
    <w:rsid w:val="00DA4196"/>
    <w:rsid w:val="00DA50B9"/>
    <w:rsid w:val="00DA65EC"/>
    <w:rsid w:val="00DA669F"/>
    <w:rsid w:val="00DB0269"/>
    <w:rsid w:val="00DB0577"/>
    <w:rsid w:val="00DB0A2E"/>
    <w:rsid w:val="00DB1A89"/>
    <w:rsid w:val="00DB2091"/>
    <w:rsid w:val="00DB2302"/>
    <w:rsid w:val="00DB236A"/>
    <w:rsid w:val="00DB2C06"/>
    <w:rsid w:val="00DB2CB2"/>
    <w:rsid w:val="00DB3863"/>
    <w:rsid w:val="00DB3C0E"/>
    <w:rsid w:val="00DB4726"/>
    <w:rsid w:val="00DB5FDD"/>
    <w:rsid w:val="00DB65A2"/>
    <w:rsid w:val="00DB66F4"/>
    <w:rsid w:val="00DC049A"/>
    <w:rsid w:val="00DC122E"/>
    <w:rsid w:val="00DC28EF"/>
    <w:rsid w:val="00DC2A4C"/>
    <w:rsid w:val="00DC449A"/>
    <w:rsid w:val="00DC4FBD"/>
    <w:rsid w:val="00DC52A9"/>
    <w:rsid w:val="00DC52BB"/>
    <w:rsid w:val="00DC5A5E"/>
    <w:rsid w:val="00DC6129"/>
    <w:rsid w:val="00DC62F8"/>
    <w:rsid w:val="00DC715B"/>
    <w:rsid w:val="00DC75D5"/>
    <w:rsid w:val="00DD0AC3"/>
    <w:rsid w:val="00DD0BA9"/>
    <w:rsid w:val="00DD37D6"/>
    <w:rsid w:val="00DD3EE6"/>
    <w:rsid w:val="00DD45DE"/>
    <w:rsid w:val="00DD4EB3"/>
    <w:rsid w:val="00DD5DD2"/>
    <w:rsid w:val="00DD6A54"/>
    <w:rsid w:val="00DD758B"/>
    <w:rsid w:val="00DE05CE"/>
    <w:rsid w:val="00DE193D"/>
    <w:rsid w:val="00DE1B98"/>
    <w:rsid w:val="00DE27DD"/>
    <w:rsid w:val="00DE293C"/>
    <w:rsid w:val="00DE29E8"/>
    <w:rsid w:val="00DE36BC"/>
    <w:rsid w:val="00DE3D58"/>
    <w:rsid w:val="00DF0264"/>
    <w:rsid w:val="00DF07F2"/>
    <w:rsid w:val="00DF0BB2"/>
    <w:rsid w:val="00DF0F33"/>
    <w:rsid w:val="00DF113D"/>
    <w:rsid w:val="00DF3C59"/>
    <w:rsid w:val="00DF589A"/>
    <w:rsid w:val="00DF5AD7"/>
    <w:rsid w:val="00DF67B9"/>
    <w:rsid w:val="00DF69EF"/>
    <w:rsid w:val="00DF6C04"/>
    <w:rsid w:val="00DF7496"/>
    <w:rsid w:val="00DF75B5"/>
    <w:rsid w:val="00DF760D"/>
    <w:rsid w:val="00E01684"/>
    <w:rsid w:val="00E01BD0"/>
    <w:rsid w:val="00E02197"/>
    <w:rsid w:val="00E0219D"/>
    <w:rsid w:val="00E02F64"/>
    <w:rsid w:val="00E07EC3"/>
    <w:rsid w:val="00E07F66"/>
    <w:rsid w:val="00E10FA0"/>
    <w:rsid w:val="00E11C9E"/>
    <w:rsid w:val="00E11D6E"/>
    <w:rsid w:val="00E1275D"/>
    <w:rsid w:val="00E1329B"/>
    <w:rsid w:val="00E133D7"/>
    <w:rsid w:val="00E14C5E"/>
    <w:rsid w:val="00E15A16"/>
    <w:rsid w:val="00E169BF"/>
    <w:rsid w:val="00E16F73"/>
    <w:rsid w:val="00E17914"/>
    <w:rsid w:val="00E20033"/>
    <w:rsid w:val="00E206DB"/>
    <w:rsid w:val="00E216AD"/>
    <w:rsid w:val="00E228CE"/>
    <w:rsid w:val="00E23413"/>
    <w:rsid w:val="00E237FC"/>
    <w:rsid w:val="00E245A6"/>
    <w:rsid w:val="00E25812"/>
    <w:rsid w:val="00E27038"/>
    <w:rsid w:val="00E27295"/>
    <w:rsid w:val="00E27460"/>
    <w:rsid w:val="00E30498"/>
    <w:rsid w:val="00E30601"/>
    <w:rsid w:val="00E3196E"/>
    <w:rsid w:val="00E31FAB"/>
    <w:rsid w:val="00E3378E"/>
    <w:rsid w:val="00E34431"/>
    <w:rsid w:val="00E34C61"/>
    <w:rsid w:val="00E34DFD"/>
    <w:rsid w:val="00E34E42"/>
    <w:rsid w:val="00E357AB"/>
    <w:rsid w:val="00E36183"/>
    <w:rsid w:val="00E370AD"/>
    <w:rsid w:val="00E4053D"/>
    <w:rsid w:val="00E421DD"/>
    <w:rsid w:val="00E42E17"/>
    <w:rsid w:val="00E46084"/>
    <w:rsid w:val="00E47ADE"/>
    <w:rsid w:val="00E47F12"/>
    <w:rsid w:val="00E50268"/>
    <w:rsid w:val="00E50C0D"/>
    <w:rsid w:val="00E51DB7"/>
    <w:rsid w:val="00E51EC9"/>
    <w:rsid w:val="00E52163"/>
    <w:rsid w:val="00E528B4"/>
    <w:rsid w:val="00E52937"/>
    <w:rsid w:val="00E52BE3"/>
    <w:rsid w:val="00E5338B"/>
    <w:rsid w:val="00E53843"/>
    <w:rsid w:val="00E54522"/>
    <w:rsid w:val="00E5515D"/>
    <w:rsid w:val="00E553EA"/>
    <w:rsid w:val="00E55718"/>
    <w:rsid w:val="00E55FF7"/>
    <w:rsid w:val="00E56DBB"/>
    <w:rsid w:val="00E60CB5"/>
    <w:rsid w:val="00E62D34"/>
    <w:rsid w:val="00E62D78"/>
    <w:rsid w:val="00E63378"/>
    <w:rsid w:val="00E633B6"/>
    <w:rsid w:val="00E6341F"/>
    <w:rsid w:val="00E634F0"/>
    <w:rsid w:val="00E63711"/>
    <w:rsid w:val="00E637E9"/>
    <w:rsid w:val="00E63B34"/>
    <w:rsid w:val="00E63E41"/>
    <w:rsid w:val="00E64515"/>
    <w:rsid w:val="00E64897"/>
    <w:rsid w:val="00E6556C"/>
    <w:rsid w:val="00E66005"/>
    <w:rsid w:val="00E66340"/>
    <w:rsid w:val="00E66BCC"/>
    <w:rsid w:val="00E67BDB"/>
    <w:rsid w:val="00E70305"/>
    <w:rsid w:val="00E712CB"/>
    <w:rsid w:val="00E71F6E"/>
    <w:rsid w:val="00E72932"/>
    <w:rsid w:val="00E729EF"/>
    <w:rsid w:val="00E733FE"/>
    <w:rsid w:val="00E737B9"/>
    <w:rsid w:val="00E738A9"/>
    <w:rsid w:val="00E73C5E"/>
    <w:rsid w:val="00E7491F"/>
    <w:rsid w:val="00E76753"/>
    <w:rsid w:val="00E773DC"/>
    <w:rsid w:val="00E776DE"/>
    <w:rsid w:val="00E77C64"/>
    <w:rsid w:val="00E81711"/>
    <w:rsid w:val="00E81CA8"/>
    <w:rsid w:val="00E81F03"/>
    <w:rsid w:val="00E830D4"/>
    <w:rsid w:val="00E83890"/>
    <w:rsid w:val="00E83C01"/>
    <w:rsid w:val="00E85EE3"/>
    <w:rsid w:val="00E865D0"/>
    <w:rsid w:val="00E872D1"/>
    <w:rsid w:val="00E87A4F"/>
    <w:rsid w:val="00E90016"/>
    <w:rsid w:val="00E910E2"/>
    <w:rsid w:val="00E912B5"/>
    <w:rsid w:val="00E91B9D"/>
    <w:rsid w:val="00E92C35"/>
    <w:rsid w:val="00E93028"/>
    <w:rsid w:val="00E943FD"/>
    <w:rsid w:val="00E956F8"/>
    <w:rsid w:val="00E95DE1"/>
    <w:rsid w:val="00E96D56"/>
    <w:rsid w:val="00E97089"/>
    <w:rsid w:val="00E97991"/>
    <w:rsid w:val="00E97B00"/>
    <w:rsid w:val="00E97DBF"/>
    <w:rsid w:val="00EA266B"/>
    <w:rsid w:val="00EA2F93"/>
    <w:rsid w:val="00EA3414"/>
    <w:rsid w:val="00EA3C9E"/>
    <w:rsid w:val="00EA4E72"/>
    <w:rsid w:val="00EA5D57"/>
    <w:rsid w:val="00EA6E8B"/>
    <w:rsid w:val="00EA7913"/>
    <w:rsid w:val="00EB0A2C"/>
    <w:rsid w:val="00EB107F"/>
    <w:rsid w:val="00EB16D3"/>
    <w:rsid w:val="00EB1E11"/>
    <w:rsid w:val="00EB26D0"/>
    <w:rsid w:val="00EB39A9"/>
    <w:rsid w:val="00EB3F11"/>
    <w:rsid w:val="00EB454B"/>
    <w:rsid w:val="00EB493B"/>
    <w:rsid w:val="00EB4C63"/>
    <w:rsid w:val="00EB4E39"/>
    <w:rsid w:val="00EB57A7"/>
    <w:rsid w:val="00EB6384"/>
    <w:rsid w:val="00EB6444"/>
    <w:rsid w:val="00EB7014"/>
    <w:rsid w:val="00EB706B"/>
    <w:rsid w:val="00EB7A97"/>
    <w:rsid w:val="00EB7E18"/>
    <w:rsid w:val="00EC014D"/>
    <w:rsid w:val="00EC015E"/>
    <w:rsid w:val="00EC020E"/>
    <w:rsid w:val="00EC1EA1"/>
    <w:rsid w:val="00EC32E0"/>
    <w:rsid w:val="00EC33DA"/>
    <w:rsid w:val="00EC4B35"/>
    <w:rsid w:val="00EC5883"/>
    <w:rsid w:val="00EC6218"/>
    <w:rsid w:val="00EC6E10"/>
    <w:rsid w:val="00EC7057"/>
    <w:rsid w:val="00EC742A"/>
    <w:rsid w:val="00EC74DD"/>
    <w:rsid w:val="00EC7E25"/>
    <w:rsid w:val="00ED0504"/>
    <w:rsid w:val="00ED0D04"/>
    <w:rsid w:val="00ED10AF"/>
    <w:rsid w:val="00ED1B3F"/>
    <w:rsid w:val="00ED1CE0"/>
    <w:rsid w:val="00ED32EC"/>
    <w:rsid w:val="00ED3AFD"/>
    <w:rsid w:val="00ED3CD9"/>
    <w:rsid w:val="00ED5F4B"/>
    <w:rsid w:val="00ED6887"/>
    <w:rsid w:val="00ED7278"/>
    <w:rsid w:val="00ED798F"/>
    <w:rsid w:val="00EE053D"/>
    <w:rsid w:val="00EE1020"/>
    <w:rsid w:val="00EE1185"/>
    <w:rsid w:val="00EE27D5"/>
    <w:rsid w:val="00EE33F5"/>
    <w:rsid w:val="00EE45A2"/>
    <w:rsid w:val="00EE4B6A"/>
    <w:rsid w:val="00EE4D93"/>
    <w:rsid w:val="00EE57C6"/>
    <w:rsid w:val="00EE5850"/>
    <w:rsid w:val="00EE5E0F"/>
    <w:rsid w:val="00EE67C6"/>
    <w:rsid w:val="00EE6E4E"/>
    <w:rsid w:val="00EF09CC"/>
    <w:rsid w:val="00EF0ECC"/>
    <w:rsid w:val="00EF2BB5"/>
    <w:rsid w:val="00EF2D0D"/>
    <w:rsid w:val="00EF515D"/>
    <w:rsid w:val="00EF5E2D"/>
    <w:rsid w:val="00EF5FCE"/>
    <w:rsid w:val="00EF66E0"/>
    <w:rsid w:val="00F002FB"/>
    <w:rsid w:val="00F01004"/>
    <w:rsid w:val="00F019F4"/>
    <w:rsid w:val="00F01C53"/>
    <w:rsid w:val="00F02B9C"/>
    <w:rsid w:val="00F02EF2"/>
    <w:rsid w:val="00F0302F"/>
    <w:rsid w:val="00F03EFE"/>
    <w:rsid w:val="00F04911"/>
    <w:rsid w:val="00F06068"/>
    <w:rsid w:val="00F06185"/>
    <w:rsid w:val="00F07493"/>
    <w:rsid w:val="00F07B8E"/>
    <w:rsid w:val="00F1021A"/>
    <w:rsid w:val="00F1038E"/>
    <w:rsid w:val="00F10615"/>
    <w:rsid w:val="00F106FF"/>
    <w:rsid w:val="00F10B9A"/>
    <w:rsid w:val="00F10ECE"/>
    <w:rsid w:val="00F11ACC"/>
    <w:rsid w:val="00F12116"/>
    <w:rsid w:val="00F132F5"/>
    <w:rsid w:val="00F163B6"/>
    <w:rsid w:val="00F16C49"/>
    <w:rsid w:val="00F16CB7"/>
    <w:rsid w:val="00F17606"/>
    <w:rsid w:val="00F17A6E"/>
    <w:rsid w:val="00F17C39"/>
    <w:rsid w:val="00F20354"/>
    <w:rsid w:val="00F20E9D"/>
    <w:rsid w:val="00F217FE"/>
    <w:rsid w:val="00F2289B"/>
    <w:rsid w:val="00F23276"/>
    <w:rsid w:val="00F23DE6"/>
    <w:rsid w:val="00F241C9"/>
    <w:rsid w:val="00F249E7"/>
    <w:rsid w:val="00F24A7F"/>
    <w:rsid w:val="00F25B3D"/>
    <w:rsid w:val="00F26DD3"/>
    <w:rsid w:val="00F26E82"/>
    <w:rsid w:val="00F27184"/>
    <w:rsid w:val="00F27259"/>
    <w:rsid w:val="00F27790"/>
    <w:rsid w:val="00F277CC"/>
    <w:rsid w:val="00F30563"/>
    <w:rsid w:val="00F30BFD"/>
    <w:rsid w:val="00F31E90"/>
    <w:rsid w:val="00F3359B"/>
    <w:rsid w:val="00F33D45"/>
    <w:rsid w:val="00F34D72"/>
    <w:rsid w:val="00F3549E"/>
    <w:rsid w:val="00F3655C"/>
    <w:rsid w:val="00F368D6"/>
    <w:rsid w:val="00F36E71"/>
    <w:rsid w:val="00F37682"/>
    <w:rsid w:val="00F37C8A"/>
    <w:rsid w:val="00F41059"/>
    <w:rsid w:val="00F4117A"/>
    <w:rsid w:val="00F41230"/>
    <w:rsid w:val="00F41DA1"/>
    <w:rsid w:val="00F44476"/>
    <w:rsid w:val="00F44E64"/>
    <w:rsid w:val="00F4541E"/>
    <w:rsid w:val="00F458A4"/>
    <w:rsid w:val="00F464DD"/>
    <w:rsid w:val="00F46987"/>
    <w:rsid w:val="00F47DD3"/>
    <w:rsid w:val="00F47F05"/>
    <w:rsid w:val="00F47F81"/>
    <w:rsid w:val="00F50397"/>
    <w:rsid w:val="00F515D6"/>
    <w:rsid w:val="00F515F2"/>
    <w:rsid w:val="00F51F53"/>
    <w:rsid w:val="00F52591"/>
    <w:rsid w:val="00F53BFC"/>
    <w:rsid w:val="00F53F3F"/>
    <w:rsid w:val="00F54B39"/>
    <w:rsid w:val="00F575BE"/>
    <w:rsid w:val="00F57AEA"/>
    <w:rsid w:val="00F57B59"/>
    <w:rsid w:val="00F60178"/>
    <w:rsid w:val="00F61421"/>
    <w:rsid w:val="00F62309"/>
    <w:rsid w:val="00F625C9"/>
    <w:rsid w:val="00F62ED0"/>
    <w:rsid w:val="00F64AB6"/>
    <w:rsid w:val="00F65E8F"/>
    <w:rsid w:val="00F6683F"/>
    <w:rsid w:val="00F66F2F"/>
    <w:rsid w:val="00F679DF"/>
    <w:rsid w:val="00F705C3"/>
    <w:rsid w:val="00F707D9"/>
    <w:rsid w:val="00F70947"/>
    <w:rsid w:val="00F71175"/>
    <w:rsid w:val="00F71C13"/>
    <w:rsid w:val="00F724A8"/>
    <w:rsid w:val="00F72554"/>
    <w:rsid w:val="00F72B3E"/>
    <w:rsid w:val="00F73077"/>
    <w:rsid w:val="00F73187"/>
    <w:rsid w:val="00F75FDA"/>
    <w:rsid w:val="00F76921"/>
    <w:rsid w:val="00F76DE6"/>
    <w:rsid w:val="00F772C3"/>
    <w:rsid w:val="00F80C70"/>
    <w:rsid w:val="00F81586"/>
    <w:rsid w:val="00F82C06"/>
    <w:rsid w:val="00F83312"/>
    <w:rsid w:val="00F839E8"/>
    <w:rsid w:val="00F83A6D"/>
    <w:rsid w:val="00F84084"/>
    <w:rsid w:val="00F848C2"/>
    <w:rsid w:val="00F855F5"/>
    <w:rsid w:val="00F860CD"/>
    <w:rsid w:val="00F863B9"/>
    <w:rsid w:val="00F90270"/>
    <w:rsid w:val="00F902AC"/>
    <w:rsid w:val="00F91870"/>
    <w:rsid w:val="00F92BBF"/>
    <w:rsid w:val="00F9343E"/>
    <w:rsid w:val="00F935BD"/>
    <w:rsid w:val="00F94709"/>
    <w:rsid w:val="00F94720"/>
    <w:rsid w:val="00F9503F"/>
    <w:rsid w:val="00FA219A"/>
    <w:rsid w:val="00FA39F5"/>
    <w:rsid w:val="00FA3EF7"/>
    <w:rsid w:val="00FA6E43"/>
    <w:rsid w:val="00FB02F2"/>
    <w:rsid w:val="00FB03B4"/>
    <w:rsid w:val="00FB2F08"/>
    <w:rsid w:val="00FB3441"/>
    <w:rsid w:val="00FB3B7D"/>
    <w:rsid w:val="00FB457C"/>
    <w:rsid w:val="00FB4908"/>
    <w:rsid w:val="00FB4A20"/>
    <w:rsid w:val="00FB5B35"/>
    <w:rsid w:val="00FB6228"/>
    <w:rsid w:val="00FB69BC"/>
    <w:rsid w:val="00FB7F7B"/>
    <w:rsid w:val="00FC0D85"/>
    <w:rsid w:val="00FC1B50"/>
    <w:rsid w:val="00FC206A"/>
    <w:rsid w:val="00FC29C9"/>
    <w:rsid w:val="00FC2C02"/>
    <w:rsid w:val="00FC361E"/>
    <w:rsid w:val="00FC3D1C"/>
    <w:rsid w:val="00FC42BF"/>
    <w:rsid w:val="00FC438E"/>
    <w:rsid w:val="00FC5C2A"/>
    <w:rsid w:val="00FC611A"/>
    <w:rsid w:val="00FC7853"/>
    <w:rsid w:val="00FD2885"/>
    <w:rsid w:val="00FD30DC"/>
    <w:rsid w:val="00FD4794"/>
    <w:rsid w:val="00FD5998"/>
    <w:rsid w:val="00FD5C36"/>
    <w:rsid w:val="00FD5DB2"/>
    <w:rsid w:val="00FD66B6"/>
    <w:rsid w:val="00FD6D65"/>
    <w:rsid w:val="00FD7CD1"/>
    <w:rsid w:val="00FE2859"/>
    <w:rsid w:val="00FE2D9D"/>
    <w:rsid w:val="00FE32CD"/>
    <w:rsid w:val="00FE3738"/>
    <w:rsid w:val="00FE56DB"/>
    <w:rsid w:val="00FE5C6B"/>
    <w:rsid w:val="00FE5D84"/>
    <w:rsid w:val="00FE67B9"/>
    <w:rsid w:val="00FE6ABE"/>
    <w:rsid w:val="00FE7B3D"/>
    <w:rsid w:val="00FF01EE"/>
    <w:rsid w:val="00FF24E4"/>
    <w:rsid w:val="00FF3714"/>
    <w:rsid w:val="00FF3B7B"/>
    <w:rsid w:val="00FF3C4B"/>
    <w:rsid w:val="00FF4168"/>
    <w:rsid w:val="00FF4C28"/>
    <w:rsid w:val="00FF7B3F"/>
    <w:rsid w:val="010DBB42"/>
    <w:rsid w:val="0169B79F"/>
    <w:rsid w:val="01C24F32"/>
    <w:rsid w:val="03024C06"/>
    <w:rsid w:val="039DEC99"/>
    <w:rsid w:val="04571208"/>
    <w:rsid w:val="045EA51C"/>
    <w:rsid w:val="049946B8"/>
    <w:rsid w:val="050618AE"/>
    <w:rsid w:val="05254E6E"/>
    <w:rsid w:val="0558D54A"/>
    <w:rsid w:val="056AA2AD"/>
    <w:rsid w:val="05B0C116"/>
    <w:rsid w:val="05CE0F05"/>
    <w:rsid w:val="0618AB14"/>
    <w:rsid w:val="064F19BE"/>
    <w:rsid w:val="065064CC"/>
    <w:rsid w:val="0672D3C3"/>
    <w:rsid w:val="06942A3C"/>
    <w:rsid w:val="06B6B299"/>
    <w:rsid w:val="06D17B10"/>
    <w:rsid w:val="07880084"/>
    <w:rsid w:val="07A9DC33"/>
    <w:rsid w:val="0862E826"/>
    <w:rsid w:val="08A1CD59"/>
    <w:rsid w:val="092C6C60"/>
    <w:rsid w:val="093AF089"/>
    <w:rsid w:val="0957A372"/>
    <w:rsid w:val="09EA0203"/>
    <w:rsid w:val="0A0594FC"/>
    <w:rsid w:val="0A6452BB"/>
    <w:rsid w:val="0A69E347"/>
    <w:rsid w:val="0B01B3A5"/>
    <w:rsid w:val="0B6C402A"/>
    <w:rsid w:val="0B94B439"/>
    <w:rsid w:val="0B98D326"/>
    <w:rsid w:val="0BB7948E"/>
    <w:rsid w:val="0C4B34BC"/>
    <w:rsid w:val="0C78638E"/>
    <w:rsid w:val="0C90F03B"/>
    <w:rsid w:val="0C913696"/>
    <w:rsid w:val="0D34085F"/>
    <w:rsid w:val="0D47D57C"/>
    <w:rsid w:val="0DA58BE6"/>
    <w:rsid w:val="0DBF4084"/>
    <w:rsid w:val="0DD00BC3"/>
    <w:rsid w:val="0E6B7F2E"/>
    <w:rsid w:val="0E6F27AB"/>
    <w:rsid w:val="0F410B97"/>
    <w:rsid w:val="0F6ED771"/>
    <w:rsid w:val="0FBAC40B"/>
    <w:rsid w:val="10C2C6E9"/>
    <w:rsid w:val="1149B740"/>
    <w:rsid w:val="11782F48"/>
    <w:rsid w:val="11F2A693"/>
    <w:rsid w:val="124B3D3A"/>
    <w:rsid w:val="124FB554"/>
    <w:rsid w:val="12A96047"/>
    <w:rsid w:val="12AB12F1"/>
    <w:rsid w:val="12BCA95D"/>
    <w:rsid w:val="12DC82BE"/>
    <w:rsid w:val="12F8C094"/>
    <w:rsid w:val="130293A6"/>
    <w:rsid w:val="13558112"/>
    <w:rsid w:val="13EBCB01"/>
    <w:rsid w:val="14113D57"/>
    <w:rsid w:val="146F9FB0"/>
    <w:rsid w:val="148CD597"/>
    <w:rsid w:val="14C5C856"/>
    <w:rsid w:val="14D66F22"/>
    <w:rsid w:val="14EA5FC7"/>
    <w:rsid w:val="155634EB"/>
    <w:rsid w:val="15C9AD31"/>
    <w:rsid w:val="15F940C4"/>
    <w:rsid w:val="16147792"/>
    <w:rsid w:val="1645FD4F"/>
    <w:rsid w:val="16631E63"/>
    <w:rsid w:val="16C66678"/>
    <w:rsid w:val="1729A7CE"/>
    <w:rsid w:val="1739BD66"/>
    <w:rsid w:val="17ACB01B"/>
    <w:rsid w:val="17DB82A6"/>
    <w:rsid w:val="18E5AFCB"/>
    <w:rsid w:val="18E98EF0"/>
    <w:rsid w:val="191FC074"/>
    <w:rsid w:val="1952FB84"/>
    <w:rsid w:val="1AD3E932"/>
    <w:rsid w:val="1AE1605A"/>
    <w:rsid w:val="1B7B41EB"/>
    <w:rsid w:val="1B97428C"/>
    <w:rsid w:val="1BB060EB"/>
    <w:rsid w:val="1BBCBF15"/>
    <w:rsid w:val="1BED1209"/>
    <w:rsid w:val="1C3A2E49"/>
    <w:rsid w:val="1C492840"/>
    <w:rsid w:val="1C9F5338"/>
    <w:rsid w:val="1CABDB2F"/>
    <w:rsid w:val="1CCFAADC"/>
    <w:rsid w:val="1CDDDC7D"/>
    <w:rsid w:val="1D60F3DC"/>
    <w:rsid w:val="1D729210"/>
    <w:rsid w:val="1EA5A99E"/>
    <w:rsid w:val="1EB8A76F"/>
    <w:rsid w:val="1F73F736"/>
    <w:rsid w:val="1F7587DA"/>
    <w:rsid w:val="1FA4B1A0"/>
    <w:rsid w:val="1FDE6526"/>
    <w:rsid w:val="1FE2DB81"/>
    <w:rsid w:val="201CBF80"/>
    <w:rsid w:val="206C9958"/>
    <w:rsid w:val="20BD757D"/>
    <w:rsid w:val="214F83CC"/>
    <w:rsid w:val="22A94740"/>
    <w:rsid w:val="23526424"/>
    <w:rsid w:val="239FD22F"/>
    <w:rsid w:val="23DC71F7"/>
    <w:rsid w:val="240587AF"/>
    <w:rsid w:val="255292A5"/>
    <w:rsid w:val="256B6EBB"/>
    <w:rsid w:val="2580C587"/>
    <w:rsid w:val="25A4F7B2"/>
    <w:rsid w:val="2609F94E"/>
    <w:rsid w:val="26910B5C"/>
    <w:rsid w:val="269314D4"/>
    <w:rsid w:val="269D9F6B"/>
    <w:rsid w:val="26D6957D"/>
    <w:rsid w:val="26F1BD08"/>
    <w:rsid w:val="270389CC"/>
    <w:rsid w:val="270E13AD"/>
    <w:rsid w:val="2762B41E"/>
    <w:rsid w:val="277F4C77"/>
    <w:rsid w:val="27B772B0"/>
    <w:rsid w:val="27BD3F0C"/>
    <w:rsid w:val="28ED35E9"/>
    <w:rsid w:val="29314CCE"/>
    <w:rsid w:val="293F97F1"/>
    <w:rsid w:val="29A7000F"/>
    <w:rsid w:val="2AAC04CA"/>
    <w:rsid w:val="2BAD5AD6"/>
    <w:rsid w:val="2BF2B435"/>
    <w:rsid w:val="2C0364F1"/>
    <w:rsid w:val="2C1D1E75"/>
    <w:rsid w:val="2D487D4F"/>
    <w:rsid w:val="2DB46E83"/>
    <w:rsid w:val="2DC9FD44"/>
    <w:rsid w:val="2DD8F4F8"/>
    <w:rsid w:val="2EAE4879"/>
    <w:rsid w:val="2ECB0A92"/>
    <w:rsid w:val="2EF3BC0E"/>
    <w:rsid w:val="2F11A7EA"/>
    <w:rsid w:val="2F901A6B"/>
    <w:rsid w:val="300657E6"/>
    <w:rsid w:val="31329AEB"/>
    <w:rsid w:val="314BAEBF"/>
    <w:rsid w:val="314D7AC9"/>
    <w:rsid w:val="31A01BD4"/>
    <w:rsid w:val="31A72929"/>
    <w:rsid w:val="31AFF464"/>
    <w:rsid w:val="31D21EE7"/>
    <w:rsid w:val="31E18110"/>
    <w:rsid w:val="31FB5060"/>
    <w:rsid w:val="32486743"/>
    <w:rsid w:val="32E7B6CA"/>
    <w:rsid w:val="3372D13E"/>
    <w:rsid w:val="33813F78"/>
    <w:rsid w:val="340C5920"/>
    <w:rsid w:val="3473ADB9"/>
    <w:rsid w:val="34F03B41"/>
    <w:rsid w:val="356EFCD7"/>
    <w:rsid w:val="3596A465"/>
    <w:rsid w:val="35C5C54C"/>
    <w:rsid w:val="36524C17"/>
    <w:rsid w:val="365D8AB9"/>
    <w:rsid w:val="36688C8E"/>
    <w:rsid w:val="36ECE666"/>
    <w:rsid w:val="370308BC"/>
    <w:rsid w:val="37706743"/>
    <w:rsid w:val="379B7770"/>
    <w:rsid w:val="37BF3B04"/>
    <w:rsid w:val="37CD4BED"/>
    <w:rsid w:val="38480753"/>
    <w:rsid w:val="3860F97C"/>
    <w:rsid w:val="38CF22C3"/>
    <w:rsid w:val="39258698"/>
    <w:rsid w:val="398880A3"/>
    <w:rsid w:val="39E310EA"/>
    <w:rsid w:val="39EBFEE4"/>
    <w:rsid w:val="3A042599"/>
    <w:rsid w:val="3A2FBE4D"/>
    <w:rsid w:val="3A922BE5"/>
    <w:rsid w:val="3AD59221"/>
    <w:rsid w:val="3B42ACE2"/>
    <w:rsid w:val="3C65BAA5"/>
    <w:rsid w:val="3CAEC4C4"/>
    <w:rsid w:val="3D787D1F"/>
    <w:rsid w:val="3DF67DC8"/>
    <w:rsid w:val="3EC2A4CA"/>
    <w:rsid w:val="3EC77A48"/>
    <w:rsid w:val="3F51F17F"/>
    <w:rsid w:val="3F5EA165"/>
    <w:rsid w:val="3FD24037"/>
    <w:rsid w:val="403478B9"/>
    <w:rsid w:val="406506CC"/>
    <w:rsid w:val="40DB5E6A"/>
    <w:rsid w:val="41D10F63"/>
    <w:rsid w:val="41DDD918"/>
    <w:rsid w:val="41F34772"/>
    <w:rsid w:val="4248DB45"/>
    <w:rsid w:val="42A5CDEC"/>
    <w:rsid w:val="42FAD462"/>
    <w:rsid w:val="43442B1D"/>
    <w:rsid w:val="4348383A"/>
    <w:rsid w:val="4385E16D"/>
    <w:rsid w:val="439B7F32"/>
    <w:rsid w:val="43ECDFC9"/>
    <w:rsid w:val="446A5F17"/>
    <w:rsid w:val="447E5105"/>
    <w:rsid w:val="44AB30AA"/>
    <w:rsid w:val="4529B243"/>
    <w:rsid w:val="455D75E2"/>
    <w:rsid w:val="457ED896"/>
    <w:rsid w:val="4586B368"/>
    <w:rsid w:val="481BE164"/>
    <w:rsid w:val="48AC78CF"/>
    <w:rsid w:val="48B9F2C8"/>
    <w:rsid w:val="48E2C872"/>
    <w:rsid w:val="4901AA24"/>
    <w:rsid w:val="491CFE6C"/>
    <w:rsid w:val="495D48C5"/>
    <w:rsid w:val="497B7928"/>
    <w:rsid w:val="4A1D25D7"/>
    <w:rsid w:val="4A60D5A1"/>
    <w:rsid w:val="4A6D1C00"/>
    <w:rsid w:val="4B25B689"/>
    <w:rsid w:val="4B5684C1"/>
    <w:rsid w:val="4CE64980"/>
    <w:rsid w:val="4D837928"/>
    <w:rsid w:val="4E17A3B6"/>
    <w:rsid w:val="4E27A004"/>
    <w:rsid w:val="4E4FE25E"/>
    <w:rsid w:val="4F523149"/>
    <w:rsid w:val="4FF5761F"/>
    <w:rsid w:val="50C8C714"/>
    <w:rsid w:val="51333400"/>
    <w:rsid w:val="51458DA7"/>
    <w:rsid w:val="51656E1F"/>
    <w:rsid w:val="51A972FC"/>
    <w:rsid w:val="51E03FEA"/>
    <w:rsid w:val="51F21B55"/>
    <w:rsid w:val="52BBBC70"/>
    <w:rsid w:val="534029CA"/>
    <w:rsid w:val="53759552"/>
    <w:rsid w:val="539FFB5C"/>
    <w:rsid w:val="53B51944"/>
    <w:rsid w:val="53E1A904"/>
    <w:rsid w:val="5446D042"/>
    <w:rsid w:val="54C87BD5"/>
    <w:rsid w:val="54E58021"/>
    <w:rsid w:val="5536D43B"/>
    <w:rsid w:val="555AA561"/>
    <w:rsid w:val="557BC14B"/>
    <w:rsid w:val="55912F48"/>
    <w:rsid w:val="55ADA775"/>
    <w:rsid w:val="55C947D8"/>
    <w:rsid w:val="55D8EBE0"/>
    <w:rsid w:val="565487B6"/>
    <w:rsid w:val="56F4A472"/>
    <w:rsid w:val="56F72280"/>
    <w:rsid w:val="574E81B5"/>
    <w:rsid w:val="580A267A"/>
    <w:rsid w:val="582E9070"/>
    <w:rsid w:val="58449642"/>
    <w:rsid w:val="5966393D"/>
    <w:rsid w:val="599F16AF"/>
    <w:rsid w:val="5A2183A9"/>
    <w:rsid w:val="5A32F4BE"/>
    <w:rsid w:val="5A374752"/>
    <w:rsid w:val="5A49DB53"/>
    <w:rsid w:val="5A744D44"/>
    <w:rsid w:val="5AA22595"/>
    <w:rsid w:val="5AC75488"/>
    <w:rsid w:val="5AE71438"/>
    <w:rsid w:val="5B07952B"/>
    <w:rsid w:val="5B6182C9"/>
    <w:rsid w:val="5BCE3BEF"/>
    <w:rsid w:val="5BE45614"/>
    <w:rsid w:val="5C1453C9"/>
    <w:rsid w:val="5C7710FE"/>
    <w:rsid w:val="5E9498D9"/>
    <w:rsid w:val="5EACC90B"/>
    <w:rsid w:val="5ED99382"/>
    <w:rsid w:val="5F067EB4"/>
    <w:rsid w:val="5F3D5AC0"/>
    <w:rsid w:val="5F565474"/>
    <w:rsid w:val="5FC212AA"/>
    <w:rsid w:val="5FE6DA39"/>
    <w:rsid w:val="602CA1D3"/>
    <w:rsid w:val="609DAEDE"/>
    <w:rsid w:val="616EF944"/>
    <w:rsid w:val="61E81193"/>
    <w:rsid w:val="6219E44F"/>
    <w:rsid w:val="623BBEEB"/>
    <w:rsid w:val="62459E11"/>
    <w:rsid w:val="62A02754"/>
    <w:rsid w:val="633C5297"/>
    <w:rsid w:val="635122AE"/>
    <w:rsid w:val="6360D33C"/>
    <w:rsid w:val="6393745B"/>
    <w:rsid w:val="6437E3C3"/>
    <w:rsid w:val="645D7AA0"/>
    <w:rsid w:val="6489195E"/>
    <w:rsid w:val="64B59961"/>
    <w:rsid w:val="65507EEE"/>
    <w:rsid w:val="659D16EB"/>
    <w:rsid w:val="65B082E4"/>
    <w:rsid w:val="65D56226"/>
    <w:rsid w:val="66869F0D"/>
    <w:rsid w:val="6690000E"/>
    <w:rsid w:val="672E7FCF"/>
    <w:rsid w:val="678FA8EC"/>
    <w:rsid w:val="67CCE37D"/>
    <w:rsid w:val="68EEF5DA"/>
    <w:rsid w:val="6A14F806"/>
    <w:rsid w:val="6A87F933"/>
    <w:rsid w:val="6AAC7862"/>
    <w:rsid w:val="6AB0A26A"/>
    <w:rsid w:val="6ACEE904"/>
    <w:rsid w:val="6B08C3E1"/>
    <w:rsid w:val="6B0FEA1E"/>
    <w:rsid w:val="6B485509"/>
    <w:rsid w:val="6BD190FE"/>
    <w:rsid w:val="6BE9F34F"/>
    <w:rsid w:val="6C2A9A19"/>
    <w:rsid w:val="6C63035D"/>
    <w:rsid w:val="6C78EFDD"/>
    <w:rsid w:val="6D086F5E"/>
    <w:rsid w:val="6D7028D6"/>
    <w:rsid w:val="6DBC5343"/>
    <w:rsid w:val="6DE919F6"/>
    <w:rsid w:val="6E895437"/>
    <w:rsid w:val="6EF27879"/>
    <w:rsid w:val="6F0B8F96"/>
    <w:rsid w:val="6F19A22B"/>
    <w:rsid w:val="6F279C2B"/>
    <w:rsid w:val="6F2C2855"/>
    <w:rsid w:val="6F4434F0"/>
    <w:rsid w:val="6F4721B2"/>
    <w:rsid w:val="6FBD13F1"/>
    <w:rsid w:val="6FC212E0"/>
    <w:rsid w:val="700FC9B4"/>
    <w:rsid w:val="70164521"/>
    <w:rsid w:val="70220AC4"/>
    <w:rsid w:val="7033E648"/>
    <w:rsid w:val="710D2913"/>
    <w:rsid w:val="714492CC"/>
    <w:rsid w:val="717B2339"/>
    <w:rsid w:val="7208BB9F"/>
    <w:rsid w:val="724229A4"/>
    <w:rsid w:val="72808D7F"/>
    <w:rsid w:val="72A2E7A0"/>
    <w:rsid w:val="72AD0701"/>
    <w:rsid w:val="733BD32E"/>
    <w:rsid w:val="73C1BEEA"/>
    <w:rsid w:val="73D83690"/>
    <w:rsid w:val="73E69CAC"/>
    <w:rsid w:val="74A46F8A"/>
    <w:rsid w:val="75AF2EBD"/>
    <w:rsid w:val="75B471D1"/>
    <w:rsid w:val="75C26806"/>
    <w:rsid w:val="75CA1BB5"/>
    <w:rsid w:val="75F0902C"/>
    <w:rsid w:val="76010F25"/>
    <w:rsid w:val="76B41762"/>
    <w:rsid w:val="76CC2BB6"/>
    <w:rsid w:val="77303B3B"/>
    <w:rsid w:val="773E1B0F"/>
    <w:rsid w:val="77409944"/>
    <w:rsid w:val="77B129DA"/>
    <w:rsid w:val="782D9592"/>
    <w:rsid w:val="784AB80E"/>
    <w:rsid w:val="785AC481"/>
    <w:rsid w:val="7861D6D3"/>
    <w:rsid w:val="78964014"/>
    <w:rsid w:val="78B8C777"/>
    <w:rsid w:val="78DC991D"/>
    <w:rsid w:val="795124CC"/>
    <w:rsid w:val="799A2698"/>
    <w:rsid w:val="79A57763"/>
    <w:rsid w:val="79EED2E2"/>
    <w:rsid w:val="7A4FDAA4"/>
    <w:rsid w:val="7BAC6A71"/>
    <w:rsid w:val="7BACF268"/>
    <w:rsid w:val="7BD46CFA"/>
    <w:rsid w:val="7C49CFB8"/>
    <w:rsid w:val="7CE4F82A"/>
    <w:rsid w:val="7D398903"/>
    <w:rsid w:val="7E184A8B"/>
    <w:rsid w:val="7E421A5F"/>
    <w:rsid w:val="7E81727E"/>
    <w:rsid w:val="7EE5A9A5"/>
    <w:rsid w:val="7EE981B4"/>
    <w:rsid w:val="7F4237EE"/>
    <w:rsid w:val="7FE973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4B019BA6-4C3B-4945-BDAF-DC216DFE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tabs>
        <w:tab w:val="clear" w:pos="828"/>
        <w:tab w:val="num" w:pos="288"/>
      </w:tabs>
      <w:spacing w:after="240"/>
      <w:ind w:left="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2C3E3B"/>
    <w:rPr>
      <w:sz w:val="16"/>
      <w:szCs w:val="16"/>
    </w:rPr>
  </w:style>
  <w:style w:type="paragraph" w:styleId="CommentText">
    <w:name w:val="annotation text"/>
    <w:basedOn w:val="Normal"/>
    <w:link w:val="CommentTextChar"/>
    <w:unhideWhenUsed/>
    <w:rsid w:val="002C3E3B"/>
    <w:pPr>
      <w:widowControl w:val="0"/>
      <w:autoSpaceDE w:val="0"/>
      <w:autoSpaceDN w:val="0"/>
      <w:adjustRightInd w:val="0"/>
    </w:pPr>
    <w:rPr>
      <w:rFonts w:eastAsiaTheme="minorEastAsia" w:cs="Arial"/>
      <w:color w:val="auto"/>
      <w:sz w:val="20"/>
      <w:szCs w:val="20"/>
    </w:rPr>
  </w:style>
  <w:style w:type="character" w:customStyle="1" w:styleId="CommentTextChar">
    <w:name w:val="Comment Text Char"/>
    <w:basedOn w:val="DefaultParagraphFont"/>
    <w:link w:val="CommentText"/>
    <w:rsid w:val="002C3E3B"/>
    <w:rPr>
      <w:rFonts w:eastAsiaTheme="minorEastAsia" w:cs="Arial"/>
      <w:color w:val="auto"/>
      <w:sz w:val="20"/>
      <w:szCs w:val="20"/>
    </w:rPr>
  </w:style>
  <w:style w:type="paragraph" w:styleId="CommentSubject">
    <w:name w:val="annotation subject"/>
    <w:basedOn w:val="CommentText"/>
    <w:next w:val="CommentText"/>
    <w:link w:val="CommentSubjectChar"/>
    <w:uiPriority w:val="99"/>
    <w:semiHidden/>
    <w:unhideWhenUsed/>
    <w:rsid w:val="002C3E3B"/>
    <w:pPr>
      <w:widowControl/>
      <w:autoSpaceDE/>
      <w:autoSpaceDN/>
      <w:adjustRightInd/>
    </w:pPr>
    <w:rPr>
      <w:rFonts w:eastAsiaTheme="minorHAnsi" w:cstheme="minorBidi"/>
      <w:b/>
      <w:bCs/>
      <w:color w:val="000000" w:themeColor="text1"/>
    </w:rPr>
  </w:style>
  <w:style w:type="character" w:customStyle="1" w:styleId="CommentSubjectChar">
    <w:name w:val="Comment Subject Char"/>
    <w:basedOn w:val="CommentTextChar"/>
    <w:link w:val="CommentSubject"/>
    <w:uiPriority w:val="99"/>
    <w:semiHidden/>
    <w:rsid w:val="002C3E3B"/>
    <w:rPr>
      <w:rFonts w:eastAsiaTheme="minorEastAsia" w:cs="Arial"/>
      <w:b/>
      <w:bCs/>
      <w:color w:val="auto"/>
      <w:sz w:val="20"/>
      <w:szCs w:val="20"/>
    </w:rPr>
  </w:style>
  <w:style w:type="paragraph" w:customStyle="1" w:styleId="Level1">
    <w:name w:val="Level 1"/>
    <w:basedOn w:val="Normal"/>
    <w:uiPriority w:val="99"/>
    <w:rsid w:val="00134286"/>
    <w:pPr>
      <w:widowControl w:val="0"/>
      <w:numPr>
        <w:numId w:val="9"/>
      </w:numPr>
      <w:autoSpaceDE w:val="0"/>
      <w:autoSpaceDN w:val="0"/>
      <w:adjustRightInd w:val="0"/>
      <w:ind w:left="1440" w:hanging="720"/>
      <w:outlineLvl w:val="0"/>
    </w:pPr>
    <w:rPr>
      <w:rFonts w:eastAsiaTheme="minorEastAsia" w:cs="Arial"/>
      <w:color w:val="auto"/>
      <w:sz w:val="20"/>
      <w:szCs w:val="20"/>
    </w:rPr>
  </w:style>
  <w:style w:type="numbering" w:customStyle="1" w:styleId="NoList1">
    <w:name w:val="No List1"/>
    <w:next w:val="NoList"/>
    <w:uiPriority w:val="99"/>
    <w:semiHidden/>
    <w:unhideWhenUsed/>
    <w:rsid w:val="00B839BB"/>
  </w:style>
  <w:style w:type="character" w:styleId="FootnoteReference">
    <w:name w:val="footnote reference"/>
    <w:uiPriority w:val="99"/>
    <w:rsid w:val="00B839BB"/>
  </w:style>
  <w:style w:type="paragraph" w:customStyle="1" w:styleId="Level5">
    <w:name w:val="Level 5"/>
    <w:basedOn w:val="Normal"/>
    <w:uiPriority w:val="99"/>
    <w:rsid w:val="00B839BB"/>
    <w:pPr>
      <w:widowControl w:val="0"/>
      <w:numPr>
        <w:ilvl w:val="4"/>
        <w:numId w:val="10"/>
      </w:numPr>
      <w:autoSpaceDE w:val="0"/>
      <w:autoSpaceDN w:val="0"/>
      <w:adjustRightInd w:val="0"/>
      <w:ind w:left="3600" w:hanging="720"/>
      <w:outlineLvl w:val="4"/>
    </w:pPr>
    <w:rPr>
      <w:rFonts w:ascii="Mona Lisa Recut" w:eastAsia="Times New Roman" w:hAnsi="Mona Lisa Recut"/>
      <w:color w:val="auto"/>
      <w:sz w:val="24"/>
      <w:szCs w:val="24"/>
    </w:rPr>
  </w:style>
  <w:style w:type="paragraph" w:customStyle="1" w:styleId="Level4">
    <w:name w:val="Level 4"/>
    <w:basedOn w:val="Normal"/>
    <w:uiPriority w:val="99"/>
    <w:rsid w:val="00B839BB"/>
    <w:pPr>
      <w:widowControl w:val="0"/>
      <w:numPr>
        <w:ilvl w:val="3"/>
        <w:numId w:val="11"/>
      </w:numPr>
      <w:autoSpaceDE w:val="0"/>
      <w:autoSpaceDN w:val="0"/>
      <w:adjustRightInd w:val="0"/>
      <w:ind w:left="2880" w:hanging="720"/>
      <w:outlineLvl w:val="3"/>
    </w:pPr>
    <w:rPr>
      <w:rFonts w:ascii="Mona Lisa Recut" w:eastAsia="Times New Roman" w:hAnsi="Mona Lisa Recut"/>
      <w:color w:val="auto"/>
      <w:sz w:val="24"/>
      <w:szCs w:val="24"/>
    </w:rPr>
  </w:style>
  <w:style w:type="paragraph" w:styleId="Revision">
    <w:name w:val="Revision"/>
    <w:hidden/>
    <w:uiPriority w:val="99"/>
    <w:semiHidden/>
    <w:rsid w:val="00B839BB"/>
    <w:pPr>
      <w:spacing w:after="0"/>
    </w:pPr>
    <w:rPr>
      <w:rFonts w:ascii="Mona Lisa Recut" w:eastAsia="Times New Roman" w:hAnsi="Mona Lisa Recut"/>
      <w:color w:val="auto"/>
      <w:sz w:val="24"/>
      <w:szCs w:val="24"/>
    </w:rPr>
  </w:style>
  <w:style w:type="table" w:customStyle="1" w:styleId="TableGrid1">
    <w:name w:val="Table Grid1"/>
    <w:basedOn w:val="TableNormal"/>
    <w:next w:val="TableGrid"/>
    <w:uiPriority w:val="59"/>
    <w:rsid w:val="00B839BB"/>
    <w:pPr>
      <w:spacing w:after="0"/>
    </w:pPr>
    <w:rPr>
      <w:rFonts w:ascii="Calibri" w:eastAsia="Times New Roman" w:hAnsi="Calibri"/>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21instructions">
    <w:name w:val="1021 instructions"/>
    <w:basedOn w:val="Heading3"/>
    <w:qFormat/>
    <w:rsid w:val="00107314"/>
    <w:pPr>
      <w:numPr>
        <w:ilvl w:val="0"/>
        <w:numId w:val="26"/>
      </w:numPr>
      <w:tabs>
        <w:tab w:val="num" w:pos="360"/>
      </w:tabs>
      <w:ind w:left="0" w:firstLine="0"/>
    </w:pPr>
  </w:style>
  <w:style w:type="paragraph" w:customStyle="1" w:styleId="Level2">
    <w:name w:val="Level 2"/>
    <w:basedOn w:val="Normal"/>
    <w:rsid w:val="00EB6444"/>
    <w:pPr>
      <w:widowControl w:val="0"/>
      <w:numPr>
        <w:ilvl w:val="1"/>
        <w:numId w:val="29"/>
      </w:numPr>
      <w:autoSpaceDE w:val="0"/>
      <w:autoSpaceDN w:val="0"/>
      <w:adjustRightInd w:val="0"/>
      <w:ind w:left="1440" w:hanging="720"/>
      <w:outlineLvl w:val="1"/>
    </w:pPr>
    <w:rPr>
      <w:rFonts w:eastAsiaTheme="minorEastAsia" w:cs="Arial"/>
      <w:color w:val="auto"/>
      <w:sz w:val="20"/>
      <w:szCs w:val="20"/>
    </w:rPr>
  </w:style>
  <w:style w:type="table" w:customStyle="1" w:styleId="TableGrid11">
    <w:name w:val="Table Grid11"/>
    <w:basedOn w:val="TableNormal"/>
    <w:uiPriority w:val="59"/>
    <w:rsid w:val="005E2C1C"/>
    <w:pPr>
      <w:spacing w:after="0"/>
    </w:pPr>
    <w:rPr>
      <w:rFonts w:eastAsia="Calibri" w:cs="Arial"/>
      <w:color w:val="auto"/>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94678A"/>
    <w:pPr>
      <w:spacing w:after="0"/>
    </w:pPr>
    <w:rPr>
      <w:rFonts w:eastAsia="Calibri" w:cs="Arial"/>
      <w:color w:val="auto"/>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9F35D7"/>
    <w:rPr>
      <w:color w:val="605E5C"/>
      <w:shd w:val="clear" w:color="auto" w:fill="E1DFDD"/>
    </w:rPr>
  </w:style>
  <w:style w:type="character" w:styleId="Mention">
    <w:name w:val="Mention"/>
    <w:basedOn w:val="DefaultParagraphFont"/>
    <w:uiPriority w:val="99"/>
    <w:unhideWhenUsed/>
    <w:rsid w:val="009F35D7"/>
    <w:rPr>
      <w:color w:val="2B579A"/>
      <w:shd w:val="clear" w:color="auto" w:fill="E1DFDD"/>
    </w:rPr>
  </w:style>
  <w:style w:type="character" w:styleId="LineNumber">
    <w:name w:val="line number"/>
    <w:basedOn w:val="DefaultParagraphFont"/>
    <w:uiPriority w:val="99"/>
    <w:semiHidden/>
    <w:unhideWhenUsed/>
    <w:rsid w:val="008E6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719631">
      <w:bodyDiv w:val="1"/>
      <w:marLeft w:val="0"/>
      <w:marRight w:val="0"/>
      <w:marTop w:val="0"/>
      <w:marBottom w:val="0"/>
      <w:divBdr>
        <w:top w:val="none" w:sz="0" w:space="0" w:color="auto"/>
        <w:left w:val="none" w:sz="0" w:space="0" w:color="auto"/>
        <w:bottom w:val="none" w:sz="0" w:space="0" w:color="auto"/>
        <w:right w:val="none" w:sz="0" w:space="0" w:color="auto"/>
      </w:divBdr>
      <w:divsChild>
        <w:div w:id="973104297">
          <w:marLeft w:val="0"/>
          <w:marRight w:val="0"/>
          <w:marTop w:val="0"/>
          <w:marBottom w:val="0"/>
          <w:divBdr>
            <w:top w:val="none" w:sz="0" w:space="0" w:color="auto"/>
            <w:left w:val="none" w:sz="0" w:space="0" w:color="auto"/>
            <w:bottom w:val="none" w:sz="0" w:space="0" w:color="auto"/>
            <w:right w:val="none" w:sz="0" w:space="0" w:color="auto"/>
          </w:divBdr>
          <w:divsChild>
            <w:div w:id="1513452206">
              <w:marLeft w:val="0"/>
              <w:marRight w:val="0"/>
              <w:marTop w:val="0"/>
              <w:marBottom w:val="0"/>
              <w:divBdr>
                <w:top w:val="none" w:sz="0" w:space="0" w:color="auto"/>
                <w:left w:val="none" w:sz="0" w:space="0" w:color="auto"/>
                <w:bottom w:val="none" w:sz="0" w:space="0" w:color="auto"/>
                <w:right w:val="none" w:sz="0" w:space="0" w:color="auto"/>
              </w:divBdr>
              <w:divsChild>
                <w:div w:id="904796971">
                  <w:marLeft w:val="0"/>
                  <w:marRight w:val="0"/>
                  <w:marTop w:val="0"/>
                  <w:marBottom w:val="0"/>
                  <w:divBdr>
                    <w:top w:val="none" w:sz="0" w:space="0" w:color="auto"/>
                    <w:left w:val="none" w:sz="0" w:space="0" w:color="auto"/>
                    <w:bottom w:val="none" w:sz="0" w:space="0" w:color="auto"/>
                    <w:right w:val="none" w:sz="0" w:space="0" w:color="auto"/>
                  </w:divBdr>
                  <w:divsChild>
                    <w:div w:id="711270981">
                      <w:marLeft w:val="0"/>
                      <w:marRight w:val="0"/>
                      <w:marTop w:val="0"/>
                      <w:marBottom w:val="0"/>
                      <w:divBdr>
                        <w:top w:val="none" w:sz="0" w:space="0" w:color="auto"/>
                        <w:left w:val="none" w:sz="0" w:space="0" w:color="auto"/>
                        <w:bottom w:val="none" w:sz="0" w:space="0" w:color="auto"/>
                        <w:right w:val="none" w:sz="0" w:space="0" w:color="auto"/>
                      </w:divBdr>
                      <w:divsChild>
                        <w:div w:id="202377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7738101">
      <w:bodyDiv w:val="1"/>
      <w:marLeft w:val="0"/>
      <w:marRight w:val="0"/>
      <w:marTop w:val="0"/>
      <w:marBottom w:val="0"/>
      <w:divBdr>
        <w:top w:val="none" w:sz="0" w:space="0" w:color="auto"/>
        <w:left w:val="none" w:sz="0" w:space="0" w:color="auto"/>
        <w:bottom w:val="none" w:sz="0" w:space="0" w:color="auto"/>
        <w:right w:val="none" w:sz="0" w:space="0" w:color="auto"/>
      </w:divBdr>
      <w:divsChild>
        <w:div w:id="1789082320">
          <w:marLeft w:val="0"/>
          <w:marRight w:val="0"/>
          <w:marTop w:val="0"/>
          <w:marBottom w:val="0"/>
          <w:divBdr>
            <w:top w:val="none" w:sz="0" w:space="0" w:color="auto"/>
            <w:left w:val="none" w:sz="0" w:space="0" w:color="auto"/>
            <w:bottom w:val="none" w:sz="0" w:space="0" w:color="auto"/>
            <w:right w:val="none" w:sz="0" w:space="0" w:color="auto"/>
          </w:divBdr>
          <w:divsChild>
            <w:div w:id="1985155509">
              <w:marLeft w:val="0"/>
              <w:marRight w:val="0"/>
              <w:marTop w:val="0"/>
              <w:marBottom w:val="0"/>
              <w:divBdr>
                <w:top w:val="none" w:sz="0" w:space="0" w:color="auto"/>
                <w:left w:val="none" w:sz="0" w:space="0" w:color="auto"/>
                <w:bottom w:val="none" w:sz="0" w:space="0" w:color="auto"/>
                <w:right w:val="none" w:sz="0" w:space="0" w:color="auto"/>
              </w:divBdr>
              <w:divsChild>
                <w:div w:id="1040126480">
                  <w:marLeft w:val="0"/>
                  <w:marRight w:val="0"/>
                  <w:marTop w:val="0"/>
                  <w:marBottom w:val="0"/>
                  <w:divBdr>
                    <w:top w:val="none" w:sz="0" w:space="0" w:color="auto"/>
                    <w:left w:val="none" w:sz="0" w:space="0" w:color="auto"/>
                    <w:bottom w:val="none" w:sz="0" w:space="0" w:color="auto"/>
                    <w:right w:val="none" w:sz="0" w:space="0" w:color="auto"/>
                  </w:divBdr>
                  <w:divsChild>
                    <w:div w:id="906453140">
                      <w:marLeft w:val="0"/>
                      <w:marRight w:val="0"/>
                      <w:marTop w:val="0"/>
                      <w:marBottom w:val="0"/>
                      <w:divBdr>
                        <w:top w:val="none" w:sz="0" w:space="0" w:color="auto"/>
                        <w:left w:val="none" w:sz="0" w:space="0" w:color="auto"/>
                        <w:bottom w:val="none" w:sz="0" w:space="0" w:color="auto"/>
                        <w:right w:val="none" w:sz="0" w:space="0" w:color="auto"/>
                      </w:divBdr>
                      <w:divsChild>
                        <w:div w:id="141531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556180">
      <w:bodyDiv w:val="1"/>
      <w:marLeft w:val="0"/>
      <w:marRight w:val="0"/>
      <w:marTop w:val="0"/>
      <w:marBottom w:val="0"/>
      <w:divBdr>
        <w:top w:val="none" w:sz="0" w:space="0" w:color="auto"/>
        <w:left w:val="none" w:sz="0" w:space="0" w:color="auto"/>
        <w:bottom w:val="none" w:sz="0" w:space="0" w:color="auto"/>
        <w:right w:val="none" w:sz="0" w:space="0" w:color="auto"/>
      </w:divBdr>
    </w:div>
    <w:div w:id="1397513634">
      <w:bodyDiv w:val="1"/>
      <w:marLeft w:val="0"/>
      <w:marRight w:val="0"/>
      <w:marTop w:val="0"/>
      <w:marBottom w:val="0"/>
      <w:divBdr>
        <w:top w:val="none" w:sz="0" w:space="0" w:color="auto"/>
        <w:left w:val="none" w:sz="0" w:space="0" w:color="auto"/>
        <w:bottom w:val="none" w:sz="0" w:space="0" w:color="auto"/>
        <w:right w:val="none" w:sz="0" w:space="0" w:color="auto"/>
      </w:divBdr>
    </w:div>
    <w:div w:id="1420515587">
      <w:bodyDiv w:val="1"/>
      <w:marLeft w:val="0"/>
      <w:marRight w:val="0"/>
      <w:marTop w:val="0"/>
      <w:marBottom w:val="0"/>
      <w:divBdr>
        <w:top w:val="none" w:sz="0" w:space="0" w:color="auto"/>
        <w:left w:val="none" w:sz="0" w:space="0" w:color="auto"/>
        <w:bottom w:val="none" w:sz="0" w:space="0" w:color="auto"/>
        <w:right w:val="none" w:sz="0" w:space="0" w:color="auto"/>
      </w:divBdr>
    </w:div>
    <w:div w:id="196623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6JEHU5UPDS4F-1893021606-1739</_dlc_DocId>
    <_dlc_DocIdUrl xmlns="d4e282bb-1ef9-4cbd-a653-06682fc7ad56">
      <Url>https://usnrc.sharepoint.com/teams/NRO-NUREG-1021-Working-Group/_layouts/15/DocIdRedir.aspx?ID=6JEHU5UPDS4F-1893021606-1739</Url>
      <Description>6JEHU5UPDS4F-1893021606-1739</Description>
    </_dlc_DocIdUrl>
  </documentManagement>
</p:properties>
</file>

<file path=customXml/item6.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B1FB32-8575-4E60-80FD-2265ED853518}">
  <ds:schemaRefs>
    <ds:schemaRef ds:uri="http://schemas.microsoft.com/sharepoint/events"/>
  </ds:schemaRefs>
</ds:datastoreItem>
</file>

<file path=customXml/itemProps3.xml><?xml version="1.0" encoding="utf-8"?>
<ds:datastoreItem xmlns:ds="http://schemas.openxmlformats.org/officeDocument/2006/customXml" ds:itemID="{15044109-DE93-4E2F-BA56-E2C8DB7F32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8FDD45-E53B-4D20-AF05-71303606F855}">
  <ds:schemaRefs>
    <ds:schemaRef ds:uri="http://schemas.microsoft.com/sharepoint/v3/contenttype/forms"/>
  </ds:schemaRefs>
</ds:datastoreItem>
</file>

<file path=customXml/itemProps5.xml><?xml version="1.0" encoding="utf-8"?>
<ds:datastoreItem xmlns:ds="http://schemas.openxmlformats.org/officeDocument/2006/customXml" ds:itemID="{84172135-A4BA-43D2-AFF9-DEAF2FD7BE96}">
  <ds:schemaRefs>
    <ds:schemaRef ds:uri="http://schemas.microsoft.com/office/2006/metadata/properties"/>
    <ds:schemaRef ds:uri="http://schemas.microsoft.com/office/infopath/2007/PartnerControls"/>
    <ds:schemaRef ds:uri="d4e282bb-1ef9-4cbd-a653-06682fc7ad56"/>
  </ds:schemaRefs>
</ds:datastoreItem>
</file>

<file path=customXml/itemProps6.xml><?xml version="1.0" encoding="utf-8"?>
<ds:datastoreItem xmlns:ds="http://schemas.openxmlformats.org/officeDocument/2006/customXml" ds:itemID="{1BEA01BC-65C1-4F51-AA52-BDF7D402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1776</CharactersWithSpaces>
  <SharedDoc>false</SharedDoc>
  <HLinks>
    <vt:vector size="60" baseType="variant">
      <vt:variant>
        <vt:i4>983156</vt:i4>
      </vt:variant>
      <vt:variant>
        <vt:i4>27</vt:i4>
      </vt:variant>
      <vt:variant>
        <vt:i4>0</vt:i4>
      </vt:variant>
      <vt:variant>
        <vt:i4>5</vt:i4>
      </vt:variant>
      <vt:variant>
        <vt:lpwstr>mailto:MCS7@NRC.GOV</vt:lpwstr>
      </vt:variant>
      <vt:variant>
        <vt:lpwstr/>
      </vt:variant>
      <vt:variant>
        <vt:i4>458870</vt:i4>
      </vt:variant>
      <vt:variant>
        <vt:i4>24</vt:i4>
      </vt:variant>
      <vt:variant>
        <vt:i4>0</vt:i4>
      </vt:variant>
      <vt:variant>
        <vt:i4>5</vt:i4>
      </vt:variant>
      <vt:variant>
        <vt:lpwstr>mailto:TDB2@nrc.gov</vt:lpwstr>
      </vt:variant>
      <vt:variant>
        <vt:lpwstr/>
      </vt:variant>
      <vt:variant>
        <vt:i4>1441899</vt:i4>
      </vt:variant>
      <vt:variant>
        <vt:i4>21</vt:i4>
      </vt:variant>
      <vt:variant>
        <vt:i4>0</vt:i4>
      </vt:variant>
      <vt:variant>
        <vt:i4>5</vt:i4>
      </vt:variant>
      <vt:variant>
        <vt:lpwstr>mailto:LXK3@nrc.gov</vt:lpwstr>
      </vt:variant>
      <vt:variant>
        <vt:lpwstr/>
      </vt:variant>
      <vt:variant>
        <vt:i4>1376380</vt:i4>
      </vt:variant>
      <vt:variant>
        <vt:i4>18</vt:i4>
      </vt:variant>
      <vt:variant>
        <vt:i4>0</vt:i4>
      </vt:variant>
      <vt:variant>
        <vt:i4>5</vt:i4>
      </vt:variant>
      <vt:variant>
        <vt:lpwstr>mailto:Jesse.Seymour@nrc.gov</vt:lpwstr>
      </vt:variant>
      <vt:variant>
        <vt:lpwstr/>
      </vt:variant>
      <vt:variant>
        <vt:i4>327802</vt:i4>
      </vt:variant>
      <vt:variant>
        <vt:i4>15</vt:i4>
      </vt:variant>
      <vt:variant>
        <vt:i4>0</vt:i4>
      </vt:variant>
      <vt:variant>
        <vt:i4>5</vt:i4>
      </vt:variant>
      <vt:variant>
        <vt:lpwstr>mailto:Theresa.Buchanan@nrc.gov</vt:lpwstr>
      </vt:variant>
      <vt:variant>
        <vt:lpwstr/>
      </vt:variant>
      <vt:variant>
        <vt:i4>3211353</vt:i4>
      </vt:variant>
      <vt:variant>
        <vt:i4>12</vt:i4>
      </vt:variant>
      <vt:variant>
        <vt:i4>0</vt:i4>
      </vt:variant>
      <vt:variant>
        <vt:i4>5</vt:i4>
      </vt:variant>
      <vt:variant>
        <vt:lpwstr>mailto:lauren.nist@nrc.gov</vt:lpwstr>
      </vt:variant>
      <vt:variant>
        <vt:lpwstr/>
      </vt:variant>
      <vt:variant>
        <vt:i4>3932249</vt:i4>
      </vt:variant>
      <vt:variant>
        <vt:i4>9</vt:i4>
      </vt:variant>
      <vt:variant>
        <vt:i4>0</vt:i4>
      </vt:variant>
      <vt:variant>
        <vt:i4>5</vt:i4>
      </vt:variant>
      <vt:variant>
        <vt:lpwstr>mailto:Maurin.Scheetz@nrc.gov</vt:lpwstr>
      </vt:variant>
      <vt:variant>
        <vt:lpwstr/>
      </vt:variant>
      <vt:variant>
        <vt:i4>327802</vt:i4>
      </vt:variant>
      <vt:variant>
        <vt:i4>6</vt:i4>
      </vt:variant>
      <vt:variant>
        <vt:i4>0</vt:i4>
      </vt:variant>
      <vt:variant>
        <vt:i4>5</vt:i4>
      </vt:variant>
      <vt:variant>
        <vt:lpwstr>mailto:Theresa.Buchanan@nrc.gov</vt:lpwstr>
      </vt:variant>
      <vt:variant>
        <vt:lpwstr/>
      </vt:variant>
      <vt:variant>
        <vt:i4>3211353</vt:i4>
      </vt:variant>
      <vt:variant>
        <vt:i4>3</vt:i4>
      </vt:variant>
      <vt:variant>
        <vt:i4>0</vt:i4>
      </vt:variant>
      <vt:variant>
        <vt:i4>5</vt:i4>
      </vt:variant>
      <vt:variant>
        <vt:lpwstr>mailto:lauren.nist@nrc.gov</vt:lpwstr>
      </vt:variant>
      <vt:variant>
        <vt:lpwstr/>
      </vt:variant>
      <vt:variant>
        <vt:i4>1376380</vt:i4>
      </vt:variant>
      <vt:variant>
        <vt:i4>0</vt:i4>
      </vt:variant>
      <vt:variant>
        <vt:i4>0</vt:i4>
      </vt:variant>
      <vt:variant>
        <vt:i4>5</vt:i4>
      </vt:variant>
      <vt:variant>
        <vt:lpwstr>mailto:Jesse.Seymour@nrc.gov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dcterms:created xsi:type="dcterms:W3CDTF">2021-09-27T17:33:00Z</dcterms:created>
  <dcterms:modified xsi:type="dcterms:W3CDTF">2022-02-15T18:47:00Z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c29b9a29-4b1c-4aba-b20f-bf423fbb0214</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2021-09-27T17:24:09Z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e24bf85c-773a-4a2d-b59e-ea8de1b8d755</vt:lpwstr>
  </property>
  <property fmtid="{D5CDD505-2E9C-101B-9397-08002B2CF9AE}" pid="10" name="MSIP_Label_fb74f9b6-60a9-4243-a26a-1dfd9303d70f_ContentBits">
    <vt:lpwstr>0</vt:lpwstr>
  </property>
</Properties>
</file>